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3F88EC1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873399">
        <w:rPr>
          <w:rFonts w:ascii="Garamond" w:hAnsi="Garamond"/>
          <w:sz w:val="24"/>
          <w:szCs w:val="24"/>
        </w:rPr>
        <w:t>1</w:t>
      </w:r>
      <w:r w:rsidR="0037125E">
        <w:rPr>
          <w:rFonts w:ascii="Garamond" w:hAnsi="Garamond"/>
          <w:sz w:val="24"/>
          <w:szCs w:val="24"/>
        </w:rPr>
        <w:t>8</w:t>
      </w:r>
      <w:r w:rsidRPr="00A624A1">
        <w:rPr>
          <w:rFonts w:ascii="Garamond" w:hAnsi="Garamond"/>
          <w:sz w:val="24"/>
          <w:szCs w:val="24"/>
        </w:rPr>
        <w:t>-202</w:t>
      </w:r>
      <w:r w:rsidR="00E52EBB">
        <w:rPr>
          <w:rFonts w:ascii="Garamond" w:hAnsi="Garamond"/>
          <w:sz w:val="24"/>
          <w:szCs w:val="24"/>
        </w:rPr>
        <w:t>3</w:t>
      </w:r>
    </w:p>
    <w:p w14:paraId="734915B7" w14:textId="0CB93B6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</w:t>
      </w:r>
      <w:r w:rsidR="005A2394">
        <w:t>_60</w:t>
      </w:r>
      <w:r w:rsidR="00877CF2">
        <w:t>9</w:t>
      </w:r>
      <w:r w:rsidR="0037125E">
        <w:t>7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68E430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77CF2">
        <w:rPr>
          <w:rFonts w:ascii="Garamond" w:hAnsi="Garamond" w:cs="Arial"/>
          <w:b/>
          <w:sz w:val="22"/>
          <w:szCs w:val="22"/>
        </w:rPr>
        <w:t>1</w:t>
      </w:r>
      <w:r w:rsidR="0037125E">
        <w:rPr>
          <w:rFonts w:ascii="Garamond" w:hAnsi="Garamond" w:cs="Arial"/>
          <w:b/>
          <w:sz w:val="22"/>
          <w:szCs w:val="22"/>
        </w:rPr>
        <w:t>1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E52EBB">
        <w:rPr>
          <w:rFonts w:ascii="Garamond" w:hAnsi="Garamond" w:cs="Arial"/>
          <w:b/>
          <w:sz w:val="22"/>
          <w:szCs w:val="22"/>
        </w:rPr>
        <w:t>0</w:t>
      </w:r>
      <w:r w:rsidR="00877CF2">
        <w:rPr>
          <w:rFonts w:ascii="Garamond" w:hAnsi="Garamond" w:cs="Arial"/>
          <w:b/>
          <w:sz w:val="22"/>
          <w:szCs w:val="22"/>
        </w:rPr>
        <w:t>7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E52EBB">
        <w:rPr>
          <w:rFonts w:ascii="Garamond" w:hAnsi="Garamond" w:cs="Arial"/>
          <w:b/>
          <w:sz w:val="22"/>
          <w:szCs w:val="22"/>
        </w:rPr>
        <w:t>3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D96C7A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D96C7A">
        <w:rPr>
          <w:rFonts w:ascii="Garamond" w:hAnsi="Garamond" w:cs="Arial"/>
          <w:sz w:val="22"/>
          <w:szCs w:val="22"/>
        </w:rPr>
        <w:t>0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97A29E0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777E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FDC58" w14:textId="77777777" w:rsidR="00265C61" w:rsidRDefault="00265C61" w:rsidP="00795AAC">
      <w:r>
        <w:separator/>
      </w:r>
    </w:p>
  </w:endnote>
  <w:endnote w:type="continuationSeparator" w:id="0">
    <w:p w14:paraId="770C1D22" w14:textId="77777777" w:rsidR="00265C61" w:rsidRDefault="00265C6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C326" w14:textId="447C759D" w:rsidR="007307C7" w:rsidRDefault="007307C7" w:rsidP="007307C7">
    <w:pPr>
      <w:pStyle w:val="Zpat"/>
      <w:tabs>
        <w:tab w:val="left" w:pos="7740"/>
      </w:tabs>
      <w:rPr>
        <w:lang w:eastAsia="cs-CZ"/>
      </w:rPr>
    </w:pPr>
    <w:r>
      <w:tab/>
    </w:r>
  </w:p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60240" w14:textId="77777777" w:rsidR="00265C61" w:rsidRDefault="00265C61" w:rsidP="00795AAC">
      <w:r>
        <w:separator/>
      </w:r>
    </w:p>
  </w:footnote>
  <w:footnote w:type="continuationSeparator" w:id="0">
    <w:p w14:paraId="76F83B14" w14:textId="77777777" w:rsidR="00265C61" w:rsidRDefault="00265C6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36723"/>
    <w:rsid w:val="00137892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5C61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2610C"/>
    <w:rsid w:val="00331F6E"/>
    <w:rsid w:val="003320CF"/>
    <w:rsid w:val="00342F71"/>
    <w:rsid w:val="00356341"/>
    <w:rsid w:val="00357688"/>
    <w:rsid w:val="00363D53"/>
    <w:rsid w:val="00370A6F"/>
    <w:rsid w:val="0037125E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2615B"/>
    <w:rsid w:val="004321E1"/>
    <w:rsid w:val="004376D6"/>
    <w:rsid w:val="004400E1"/>
    <w:rsid w:val="00453ADF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4986"/>
    <w:rsid w:val="0055137A"/>
    <w:rsid w:val="005652A5"/>
    <w:rsid w:val="00571557"/>
    <w:rsid w:val="0057325B"/>
    <w:rsid w:val="00592FF9"/>
    <w:rsid w:val="005A2394"/>
    <w:rsid w:val="005A575C"/>
    <w:rsid w:val="005C01F9"/>
    <w:rsid w:val="005D5E1E"/>
    <w:rsid w:val="005E1AA8"/>
    <w:rsid w:val="005E599C"/>
    <w:rsid w:val="005F633B"/>
    <w:rsid w:val="006135F9"/>
    <w:rsid w:val="00617021"/>
    <w:rsid w:val="00617E73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7C7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1C00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53A"/>
    <w:rsid w:val="0082680D"/>
    <w:rsid w:val="00841F0D"/>
    <w:rsid w:val="00854B10"/>
    <w:rsid w:val="00857883"/>
    <w:rsid w:val="0086110F"/>
    <w:rsid w:val="00873399"/>
    <w:rsid w:val="008765A4"/>
    <w:rsid w:val="008777E6"/>
    <w:rsid w:val="00877CF2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186A"/>
    <w:rsid w:val="008C2C2D"/>
    <w:rsid w:val="008C6F20"/>
    <w:rsid w:val="008D13AA"/>
    <w:rsid w:val="008D2B9F"/>
    <w:rsid w:val="008D5A47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1766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4FC"/>
    <w:rsid w:val="009A3D78"/>
    <w:rsid w:val="009A4E90"/>
    <w:rsid w:val="009A6752"/>
    <w:rsid w:val="009A6759"/>
    <w:rsid w:val="009A6DB1"/>
    <w:rsid w:val="009B6EFD"/>
    <w:rsid w:val="009D192E"/>
    <w:rsid w:val="009D41CD"/>
    <w:rsid w:val="009F346B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B7940"/>
    <w:rsid w:val="00BC094B"/>
    <w:rsid w:val="00BC4C17"/>
    <w:rsid w:val="00BD3729"/>
    <w:rsid w:val="00BD3C6F"/>
    <w:rsid w:val="00BD699D"/>
    <w:rsid w:val="00BE05AE"/>
    <w:rsid w:val="00BE0E20"/>
    <w:rsid w:val="00BF071C"/>
    <w:rsid w:val="00BF1010"/>
    <w:rsid w:val="00C03A55"/>
    <w:rsid w:val="00C03F7B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6457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96C7A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2EE0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2EBB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D7D40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FaURNuvGoo5NokW0jQCVVScu4+bALjmy+MsJ+7PUuOw=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t1jnph704bh4OKumnLVe/UzcceD10+zuwVEehRBU3p4=</DigestValue>
    </Reference>
  </SignedInfo>
  <SignatureValue>YVEMOcv7vNiLuFUEy2yzDjGofXGz5Ae8DjEmSAy0cY4t7Ig2oPSlcQC3nQXVySVFOutTZ2HqWzfN
BIwJz1wUCwmB4V8YJqcv1U5Cwi73f43dWz4us/EDZAyGeaBzDuOxQj47y03HCoU4OADczszA7lnc
3vwFE9SO8XXZ4a93m8DrS8C1lsgWqQY35UXKzK/639MZgCAfx59VhftwM2tFxzzkBQlIYQIN2cFM
tuE4uAAQa1Ul7lfJo3lu4Fwk4hRghHQb1e1pdhkZzs5TMtO07rDMnqDwGWRy0fhql+SBe0amyfnC
zv7wAQk8sj+Kj99/qp6I7722vlxw+rd1wfpwJA==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KkPC94UqVk8w+GhgjzcXR7HNfbwqN5dxXTgaM6RiJ9o=</DigestValue>
      </Reference>
      <Reference URI="/word/endnotes.xml?ContentType=application/vnd.openxmlformats-officedocument.wordprocessingml.endnotes+xml">
        <DigestMethod Algorithm="http://www.w3.org/2001/04/xmlenc#sha256"/>
        <DigestValue>1OwiCWYVw4Nbt3WwMRPFRjM91S7tIJae8hE7zEKfuuo=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uLpi3SMnFm74YX30dQzdD1miKcatigHkac+XsBJxh14=</DigestValue>
      </Reference>
      <Reference URI="/word/footnotes.xml?ContentType=application/vnd.openxmlformats-officedocument.wordprocessingml.footnotes+xml">
        <DigestMethod Algorithm="http://www.w3.org/2001/04/xmlenc#sha256"/>
        <DigestValue>2dz1RMvfOvghcfEARiGFHhUhgqRZ2CoBzFAPt3J3Qz4=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ugHl81YaUQriqYncVPfHAft9pMBK/fRVJkNkKACmRCw=</DigestValue>
      </Reference>
      <Reference URI="/word/settings.xml?ContentType=application/vnd.openxmlformats-officedocument.wordprocessingml.settings+xml">
        <DigestMethod Algorithm="http://www.w3.org/2001/04/xmlenc#sha256"/>
        <DigestValue>OWBwJdQfG9PP5QLAVTz0RN7WYs5ejbEaFrHEOz+QhxY=</DigestValue>
      </Reference>
      <Reference URI="/word/styles.xml?ContentType=application/vnd.openxmlformats-officedocument.wordprocessingml.styles+xml">
        <DigestMethod Algorithm="http://www.w3.org/2001/04/xmlenc#sha256"/>
        <DigestValue>T26sMe1+BECRjWvFu6z2YtlDLScCHyCSGkh4DwIxGQk=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hMdoQ7OYpxYN4tS/mylr1NyXVoExpA48PNwKRH+Domw=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2023-06-27T12:34:00Z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2023-06-27T12:34:00Z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5</Pages>
  <Words>1794</Words>
  <Characters>10590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75</cp:revision>
  <cp:lastPrinted>2022-08-18T12:50:00Z</cp:lastPrinted>
  <dcterms:created xsi:type="dcterms:W3CDTF">2021-01-21T11:32:00Z</dcterms:created>
  <dcterms:modified xsi:type="dcterms:W3CDTF">2023-06-27T12:33:00Z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