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0EB1D9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25F07">
        <w:rPr>
          <w:rFonts w:ascii="Garamond" w:hAnsi="Garamond"/>
          <w:sz w:val="24"/>
          <w:szCs w:val="24"/>
        </w:rPr>
        <w:t>7</w:t>
      </w:r>
      <w:r w:rsidR="00FF641A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F57A9C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F641A" w:rsidRPr="00CF6F5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https://zakazky.zcu.cz/contract_display_6096.html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D6B0C0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A5E0A">
        <w:rPr>
          <w:rFonts w:ascii="Garamond" w:hAnsi="Garamond" w:cs="Arial"/>
          <w:sz w:val="22"/>
          <w:szCs w:val="22"/>
        </w:rPr>
        <w:t>1</w:t>
      </w:r>
      <w:r w:rsidR="00DA1978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.07.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FF641A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B8E5D" w14:textId="77777777" w:rsidR="00361C8F" w:rsidRDefault="00361C8F" w:rsidP="00795AAC">
      <w:r>
        <w:separator/>
      </w:r>
    </w:p>
  </w:endnote>
  <w:endnote w:type="continuationSeparator" w:id="0">
    <w:p w14:paraId="6326D7B4" w14:textId="77777777" w:rsidR="00361C8F" w:rsidRDefault="00361C8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B6EEE" w14:textId="77777777" w:rsidR="00361C8F" w:rsidRDefault="00361C8F" w:rsidP="00795AAC">
      <w:r>
        <w:separator/>
      </w:r>
    </w:p>
  </w:footnote>
  <w:footnote w:type="continuationSeparator" w:id="0">
    <w:p w14:paraId="16C0FD6D" w14:textId="77777777" w:rsidR="00361C8F" w:rsidRDefault="00361C8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1C8F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1978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9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mu2wgEq+Fcy0zB9nrjIbekXwoKUqG/vrJSfvRl375PI=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ioTPo3Wft2E/z3EIfYCbWrYkpmJ/9mVdYPmvish8DnY=</DigestValue>
    </Reference>
  </SignedInfo>
  <SignatureValue>10u5pnItgyaydHC7U3Ce0pBBEBFV/M1G4+kCul+9oy2xCl2rq8IzWImr16MpmM50IQj5485YIbct
uHq/lSJcf98+jn7crrggHut3NSZXb+nj4yKIiUZkDBuSsmkF7Ef62xBOqu0190/jOpDTBKwJr6KB
0Rs3f3n5iQu7LiUNJ2kA1S1OC4LPpHfxI3PaoDfigP9B9ONzZ9W7HYBa3YluVeNAZKBPGP7gIRZE
Y4o4ZITFWOUqyIf760boZSjKc3YRcDGEJU+F08Po+ZJBaZLD6QxfWescOQIRQNbwe6QKGkhKtfie
z7r2HbRcBE5/XaaEyN64lelzlmpOPhQntM+rPQ==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iSumnoTFK6+a0fupXhSyU5XcW2Ldymy5W86xjmVces4=</DigestValue>
      </Reference>
      <Reference URI="/word/document.xml?ContentType=application/vnd.openxmlformats-officedocument.wordprocessingml.document.main+xml">
        <DigestMethod Algorithm="http://www.w3.org/2001/04/xmlenc#sha256"/>
        <DigestValue>rnHFPnw+3EcfqI044l8ksJaniUMwSofdSEVszh3W34U=</DigestValue>
      </Reference>
      <Reference URI="/word/endnotes.xml?ContentType=application/vnd.openxmlformats-officedocument.wordprocessingml.endnotes+xml">
        <DigestMethod Algorithm="http://www.w3.org/2001/04/xmlenc#sha256"/>
        <DigestValue>VZiN6vAckHkncXF0N8cMkQ0kZOdk/iKbOBUh+bh1oTQ=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dJlRlBwRa0NvgvYyRc8w2fGPeKj0RbRSbGcPbqJZjf0=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1HhXE5Vo9eAHJOkvvCPhcyXd7qx+sBcRRJeG3b9KdzQ=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2023-06-27T12:08:33Z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2023-06-27T12:08:33Z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163</cp:revision>
  <cp:lastPrinted>2022-02-22T11:35:00Z</cp:lastPrinted>
  <dcterms:created xsi:type="dcterms:W3CDTF">2021-09-14T05:18:00Z</dcterms:created>
  <dcterms:modified xsi:type="dcterms:W3CDTF">2023-06-27T12:08:00Z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