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6FAD5E9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525F07">
        <w:rPr>
          <w:rFonts w:ascii="Garamond" w:hAnsi="Garamond"/>
          <w:sz w:val="24"/>
          <w:szCs w:val="24"/>
        </w:rPr>
        <w:t>7</w:t>
      </w:r>
      <w:r w:rsidR="00DA1978">
        <w:rPr>
          <w:rFonts w:ascii="Garamond" w:hAnsi="Garamond"/>
          <w:sz w:val="24"/>
          <w:szCs w:val="24"/>
        </w:rPr>
        <w:t>3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7EC238B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A1978" w:rsidRPr="00A44A8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https://zakazky.zcu.cz/contract_display_6095.html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BF40ED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A5E0A">
        <w:rPr>
          <w:rFonts w:ascii="Garamond" w:hAnsi="Garamond" w:cs="Arial"/>
          <w:sz w:val="22"/>
          <w:szCs w:val="22"/>
        </w:rPr>
        <w:t>1</w:t>
      </w:r>
      <w:r w:rsidR="00DA1978">
        <w:rPr>
          <w:rFonts w:ascii="Garamond" w:hAnsi="Garamond" w:cs="Arial"/>
          <w:sz w:val="22"/>
          <w:szCs w:val="22"/>
        </w:rPr>
        <w:t>1</w:t>
      </w:r>
      <w:r w:rsidR="00525F07">
        <w:rPr>
          <w:rFonts w:ascii="Garamond" w:hAnsi="Garamond" w:cs="Arial"/>
          <w:sz w:val="22"/>
          <w:szCs w:val="22"/>
        </w:rPr>
        <w:t>.07.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A6D1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DA1978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B8E5D" w14:textId="77777777" w:rsidR="00361C8F" w:rsidRDefault="00361C8F" w:rsidP="00795AAC">
      <w:r>
        <w:separator/>
      </w:r>
    </w:p>
  </w:endnote>
  <w:endnote w:type="continuationSeparator" w:id="0">
    <w:p w14:paraId="6326D7B4" w14:textId="77777777" w:rsidR="00361C8F" w:rsidRDefault="00361C8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B6EEE" w14:textId="77777777" w:rsidR="00361C8F" w:rsidRDefault="00361C8F" w:rsidP="00795AAC">
      <w:r>
        <w:separator/>
      </w:r>
    </w:p>
  </w:footnote>
  <w:footnote w:type="continuationSeparator" w:id="0">
    <w:p w14:paraId="16C0FD6D" w14:textId="77777777" w:rsidR="00361C8F" w:rsidRDefault="00361C8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1C8F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25B61"/>
    <w:rsid w:val="00525F07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75F0D"/>
    <w:rsid w:val="00D81325"/>
    <w:rsid w:val="00D815D9"/>
    <w:rsid w:val="00D920BC"/>
    <w:rsid w:val="00D9272D"/>
    <w:rsid w:val="00D947C5"/>
    <w:rsid w:val="00D948CC"/>
    <w:rsid w:val="00DA1978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95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GhJahSUbjXTdRgNqX0hUoTPnTZ/pa9zroGk61Nu8zj4=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ex/NC1iC1w3habkdS698pVPUWVdD85QVQa+5QXA7kNo=</DigestValue>
    </Reference>
  </SignedInfo>
  <SignatureValue>ldjf3CckS+BrchRoJMV/6yGiGrcvxT0nNk+6sPb+/NglWxpwUWhAkBL+VYfawGiXeblAQ5/lKsJr
XJHiMfR67qaF3ojqymxrtTOJtkRp+0qgi1F4H9zpxLbDCwSQXTeTjRgN3X0EJGo1V+bCr0hO6h1i
7BwSlylRzbnPb+hmybqZLUkl113VMVyu3EJMFz1Qy8uzpTIrtlKTaSYXFZ06Xyvf8wQWZaL3U3QY
6NPibADImGYGRT6mc/stvXaPm/hMNmejxMyLWXheYvbUFO3Df1ewCdPtyANJlI/gA3St0MeZ2ajL
SQoV/75Re+ZEweIiCl3+3AX4NjGnR1PSYKtaSA==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Y0vS75UM6XFVnXEi/ST39bWZsykwhB7jTJ4sq0Z6VSk=</DigestValue>
      </Reference>
      <Reference URI="/word/document.xml?ContentType=application/vnd.openxmlformats-officedocument.wordprocessingml.document.main+xml">
        <DigestMethod Algorithm="http://www.w3.org/2001/04/xmlenc#sha256"/>
        <DigestValue>mB8aplL12hsNZik8xwYnGfQFoWjD0GPtAM6jPoUmt5s=</DigestValue>
      </Reference>
      <Reference URI="/word/endnotes.xml?ContentType=application/vnd.openxmlformats-officedocument.wordprocessingml.endnotes+xml">
        <DigestMethod Algorithm="http://www.w3.org/2001/04/xmlenc#sha256"/>
        <DigestValue>VZiN6vAckHkncXF0N8cMkQ0kZOdk/iKbOBUh+bh1oTQ=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dJlRlBwRa0NvgvYyRc8w2fGPeKj0RbRSbGcPbqJZjf0=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aQyy4ezSwTYNP9Grqk64T18oGlb3qIVTBArFjJaLTu4=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2023-06-27T10:18:54Z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2023-06-27T10:18:54Z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162</cp:revision>
  <cp:lastPrinted>2022-02-22T11:35:00Z</cp:lastPrinted>
  <dcterms:created xsi:type="dcterms:W3CDTF">2021-09-14T05:18:00Z</dcterms:created>
  <dcterms:modified xsi:type="dcterms:W3CDTF">2023-06-27T10:18:00Z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