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35E45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</w:t>
      </w:r>
      <w:r w:rsidR="00525B61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A0C431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5B61" w:rsidRPr="00CB408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21F4BF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A5E0A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25B61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9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aky6T1WTCsVj+Ua9OwNhyVsPcDTiSKW/aJqtwKbdxYs=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+ZmCDzFMhok49U5fnkr1ORxjw2OXCNaevvxdEiUiLJc=</DigestValue>
    </Reference>
  </SignedInfo>
  <SignatureValue>IDi9Y88Nc0lCYNr3F9Tk++yuVmqlKdyKYcQFksUS80XVTFkQCTreXfGTdR6xA8dWmDnrIpEQdNqI
SwAp9xgTCyFRefyVW/X72m+IFcqyiLJvoBqiIyWsxSGY3yP6ZNMFXTNxwcYS/PesgJR5lr94K72R
2cGjVNSUvYtfXnOVDAv2Ba7yawKEzdYP4sX8TmNNP3Fja1xKnxsQLRj9XFQxpNc+dqSyZ2AnHHtO
8L7eB1fTcXQl8vDJJg7Q0gJknLVzui5AuCHSSIrsGfCmFAHZkDm5N7ocdEh6uHQmWLKkIuA702tu
698LRrK+NF1zrYjjSv7TnrmHGwQubfOdXYPUKw==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SUtyalMt1YjJdYZdmKObSY/W9PIVUk0SCf/CSGrHXa4=</DigestValue>
      </Reference>
      <Reference URI="/word/document.xml?ContentType=application/vnd.openxmlformats-officedocument.wordprocessingml.document.main+xml">
        <DigestMethod Algorithm="http://www.w3.org/2001/04/xmlenc#sha256"/>
        <DigestValue>VgURwUdfz1kd7pBL99F61j/vg6aK7pDRk6CNGawD3og=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Nah6g9D+4KVpO5HNDb4Tu5PhZqdjV/rrsrpAhigYwzY=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2023-06-26T12:58:44Z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2023-06-26T12:58:44Z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161</cp:revision>
  <cp:lastPrinted>2022-02-22T11:35:00Z</cp:lastPrinted>
  <dcterms:created xsi:type="dcterms:W3CDTF">2021-09-14T05:18:00Z</dcterms:created>
  <dcterms:modified xsi:type="dcterms:W3CDTF">2023-06-26T12:58:00Z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