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A7095DB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873399">
        <w:rPr>
          <w:rFonts w:ascii="Garamond" w:hAnsi="Garamond"/>
          <w:sz w:val="24"/>
          <w:szCs w:val="24"/>
        </w:rPr>
        <w:t>1</w:t>
      </w:r>
      <w:r w:rsidR="00877CF2">
        <w:rPr>
          <w:rFonts w:ascii="Garamond" w:hAnsi="Garamond"/>
          <w:sz w:val="24"/>
          <w:szCs w:val="24"/>
        </w:rPr>
        <w:t>7</w:t>
      </w:r>
      <w:r w:rsidRPr="00A624A1">
        <w:rPr>
          <w:rFonts w:ascii="Garamond" w:hAnsi="Garamond"/>
          <w:sz w:val="24"/>
          <w:szCs w:val="24"/>
        </w:rPr>
        <w:t>-202</w:t>
      </w:r>
      <w:r w:rsidR="00E52EBB">
        <w:rPr>
          <w:rFonts w:ascii="Garamond" w:hAnsi="Garamond"/>
          <w:sz w:val="24"/>
          <w:szCs w:val="24"/>
        </w:rPr>
        <w:t>3</w:t>
      </w:r>
    </w:p>
    <w:p w14:paraId="734915B7" w14:textId="5DF77DC6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</w:t>
      </w:r>
      <w:r w:rsidR="005A2394">
        <w:t>_60</w:t>
      </w:r>
      <w:r w:rsidR="00877CF2">
        <w:t>91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281FC1B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877CF2">
        <w:rPr>
          <w:rFonts w:ascii="Garamond" w:hAnsi="Garamond" w:cs="Arial"/>
          <w:b/>
          <w:sz w:val="22"/>
          <w:szCs w:val="22"/>
        </w:rPr>
        <w:t>10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E52EBB">
        <w:rPr>
          <w:rFonts w:ascii="Garamond" w:hAnsi="Garamond" w:cs="Arial"/>
          <w:b/>
          <w:sz w:val="22"/>
          <w:szCs w:val="22"/>
        </w:rPr>
        <w:t>0</w:t>
      </w:r>
      <w:r w:rsidR="00877CF2">
        <w:rPr>
          <w:rFonts w:ascii="Garamond" w:hAnsi="Garamond" w:cs="Arial"/>
          <w:b/>
          <w:sz w:val="22"/>
          <w:szCs w:val="22"/>
        </w:rPr>
        <w:t>7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E52EBB">
        <w:rPr>
          <w:rFonts w:ascii="Garamond" w:hAnsi="Garamond" w:cs="Arial"/>
          <w:b/>
          <w:sz w:val="22"/>
          <w:szCs w:val="22"/>
        </w:rPr>
        <w:t>3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D96C7A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D96C7A">
        <w:rPr>
          <w:rFonts w:ascii="Garamond" w:hAnsi="Garamond" w:cs="Arial"/>
          <w:sz w:val="22"/>
          <w:szCs w:val="22"/>
        </w:rPr>
        <w:t>0</w:t>
      </w:r>
      <w:r w:rsidR="00DA6EC4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97A29E0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8777E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FDC58" w14:textId="77777777" w:rsidR="00265C61" w:rsidRDefault="00265C61" w:rsidP="00795AAC">
      <w:r>
        <w:separator/>
      </w:r>
    </w:p>
  </w:endnote>
  <w:endnote w:type="continuationSeparator" w:id="0">
    <w:p w14:paraId="770C1D22" w14:textId="77777777" w:rsidR="00265C61" w:rsidRDefault="00265C6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BC326" w14:textId="447C759D" w:rsidR="007307C7" w:rsidRDefault="007307C7" w:rsidP="007307C7">
    <w:pPr>
      <w:pStyle w:val="Zpat"/>
      <w:tabs>
        <w:tab w:val="left" w:pos="7740"/>
      </w:tabs>
      <w:rPr>
        <w:lang w:eastAsia="cs-CZ"/>
      </w:rPr>
    </w:pPr>
    <w:r>
      <w:tab/>
    </w:r>
  </w:p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60240" w14:textId="77777777" w:rsidR="00265C61" w:rsidRDefault="00265C61" w:rsidP="00795AAC">
      <w:r>
        <w:separator/>
      </w:r>
    </w:p>
  </w:footnote>
  <w:footnote w:type="continuationSeparator" w:id="0">
    <w:p w14:paraId="76F83B14" w14:textId="77777777" w:rsidR="00265C61" w:rsidRDefault="00265C6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E4"/>
    <w:rsid w:val="00134601"/>
    <w:rsid w:val="00134FD3"/>
    <w:rsid w:val="00136141"/>
    <w:rsid w:val="00136723"/>
    <w:rsid w:val="00137892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3E"/>
    <w:rsid w:val="001B557B"/>
    <w:rsid w:val="001B5FE5"/>
    <w:rsid w:val="001B789C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5C61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2610C"/>
    <w:rsid w:val="00331F6E"/>
    <w:rsid w:val="003320CF"/>
    <w:rsid w:val="00342F71"/>
    <w:rsid w:val="00356341"/>
    <w:rsid w:val="00357688"/>
    <w:rsid w:val="00363D53"/>
    <w:rsid w:val="00370A6F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4EA9"/>
    <w:rsid w:val="00425FD2"/>
    <w:rsid w:val="0042615B"/>
    <w:rsid w:val="004321E1"/>
    <w:rsid w:val="004376D6"/>
    <w:rsid w:val="004400E1"/>
    <w:rsid w:val="00453ADF"/>
    <w:rsid w:val="00455A27"/>
    <w:rsid w:val="004576B0"/>
    <w:rsid w:val="004717D4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44986"/>
    <w:rsid w:val="0055137A"/>
    <w:rsid w:val="005652A5"/>
    <w:rsid w:val="00571557"/>
    <w:rsid w:val="0057325B"/>
    <w:rsid w:val="00592FF9"/>
    <w:rsid w:val="005A2394"/>
    <w:rsid w:val="005A575C"/>
    <w:rsid w:val="005C01F9"/>
    <w:rsid w:val="005D5E1E"/>
    <w:rsid w:val="005E1AA8"/>
    <w:rsid w:val="005E599C"/>
    <w:rsid w:val="005F633B"/>
    <w:rsid w:val="006135F9"/>
    <w:rsid w:val="00617021"/>
    <w:rsid w:val="00617E73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7C7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1C00"/>
    <w:rsid w:val="007D473B"/>
    <w:rsid w:val="007D5726"/>
    <w:rsid w:val="007D7BDF"/>
    <w:rsid w:val="007E3610"/>
    <w:rsid w:val="007E7F8F"/>
    <w:rsid w:val="008009FE"/>
    <w:rsid w:val="00800FB4"/>
    <w:rsid w:val="00822D46"/>
    <w:rsid w:val="008252D0"/>
    <w:rsid w:val="0082653A"/>
    <w:rsid w:val="0082680D"/>
    <w:rsid w:val="00841F0D"/>
    <w:rsid w:val="00854B10"/>
    <w:rsid w:val="00857883"/>
    <w:rsid w:val="0086110F"/>
    <w:rsid w:val="00873399"/>
    <w:rsid w:val="008765A4"/>
    <w:rsid w:val="008777E6"/>
    <w:rsid w:val="00877CF2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186A"/>
    <w:rsid w:val="008C2C2D"/>
    <w:rsid w:val="008C6F20"/>
    <w:rsid w:val="008D13AA"/>
    <w:rsid w:val="008D2B9F"/>
    <w:rsid w:val="008D5A47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1766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4FC"/>
    <w:rsid w:val="009A3D78"/>
    <w:rsid w:val="009A4E90"/>
    <w:rsid w:val="009A6752"/>
    <w:rsid w:val="009A6759"/>
    <w:rsid w:val="009A6DB1"/>
    <w:rsid w:val="009B6EFD"/>
    <w:rsid w:val="009D192E"/>
    <w:rsid w:val="009D41CD"/>
    <w:rsid w:val="009F346B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B7940"/>
    <w:rsid w:val="00BC094B"/>
    <w:rsid w:val="00BC4C17"/>
    <w:rsid w:val="00BD3729"/>
    <w:rsid w:val="00BD3C6F"/>
    <w:rsid w:val="00BD699D"/>
    <w:rsid w:val="00BE05AE"/>
    <w:rsid w:val="00BE0E20"/>
    <w:rsid w:val="00BF071C"/>
    <w:rsid w:val="00BF1010"/>
    <w:rsid w:val="00C03A55"/>
    <w:rsid w:val="00C03F7B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6457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1B96"/>
    <w:rsid w:val="00D64A33"/>
    <w:rsid w:val="00D8466E"/>
    <w:rsid w:val="00D96C7A"/>
    <w:rsid w:val="00DA3139"/>
    <w:rsid w:val="00DA44E6"/>
    <w:rsid w:val="00DA465D"/>
    <w:rsid w:val="00DA6EC4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2EE0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2EBB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D7D40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38ZSR4Cs+aSCyhmO1xp1Em6/UceJMllEPr/HiNDyzMQ=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IjG0YO4JaLiq6tLgrZbaBBFv7QdBnTuLhZ2Qpewmu8g=</DigestValue>
    </Reference>
  </SignedInfo>
  <SignatureValue>c7dDwlXXa/xfjeM5WoqwhB63WjmXO8kPDIi/LZ0XGqPSjAlEsN8cVzbs9Ucn7HfKToTChow/HEb0
UVxkLZYrf4KBr6jWU3DCs9Hf+yzjftN6bov8VXWbmFoWwSixP8rGKv+l+5fA3zDVn9Q2ietSMIZ8
gYKD64M9sEPz2Z8l7liKT2VP5w5NLyPL8cFwAUCenFLSyhVnOkxfw+6ZHSLZjAloI79PMPjm5t9U
SF4sINLUuCpc/IFy53NrzBH7y30zhdgHVXv6mu0SaZxiB86Kmr7X9qTOFLEp7jxR5/L+sO/uN/tU
EMPhhw+CtFeE1IynxcgIkjh48A9LmNmUV8VtpQ==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l197qQ2LWP/+tvBJagda7mjGpFASN61EtU1uTXeMuD0=</DigestValue>
      </Reference>
      <Reference URI="/word/endnotes.xml?ContentType=application/vnd.openxmlformats-officedocument.wordprocessingml.endnotes+xml">
        <DigestMethod Algorithm="http://www.w3.org/2001/04/xmlenc#sha256"/>
        <DigestValue>1OwiCWYVw4Nbt3WwMRPFRjM91S7tIJae8hE7zEKfuuo=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uLpi3SMnFm74YX30dQzdD1miKcatigHkac+XsBJxh14=</DigestValue>
      </Reference>
      <Reference URI="/word/footnotes.xml?ContentType=application/vnd.openxmlformats-officedocument.wordprocessingml.footnotes+xml">
        <DigestMethod Algorithm="http://www.w3.org/2001/04/xmlenc#sha256"/>
        <DigestValue>2dz1RMvfOvghcfEARiGFHhUhgqRZ2CoBzFAPt3J3Qz4=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ugHl81YaUQriqYncVPfHAft9pMBK/fRVJkNkKACmRCw=</DigestValue>
      </Reference>
      <Reference URI="/word/settings.xml?ContentType=application/vnd.openxmlformats-officedocument.wordprocessingml.settings+xml">
        <DigestMethod Algorithm="http://www.w3.org/2001/04/xmlenc#sha256"/>
        <DigestValue>KCKFNEfQAMBvhuwARzWeFykhABmQx7Y/YkvZ1brvY3I=</DigestValue>
      </Reference>
      <Reference URI="/word/styles.xml?ContentType=application/vnd.openxmlformats-officedocument.wordprocessingml.styles+xml">
        <DigestMethod Algorithm="http://www.w3.org/2001/04/xmlenc#sha256"/>
        <DigestValue>T26sMe1+BECRjWvFu6z2YtlDLScCHyCSGkh4DwIxGQk=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hMdoQ7OYpxYN4tS/mylr1NyXVoExpA48PNwKRH+Domw=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2023-06-26T07:27:02Z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2023-06-26T07:27:02Z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D61CD-7A68-4FD1-9634-82EA7FDC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5</Pages>
  <Words>1794</Words>
  <Characters>10590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74</cp:revision>
  <cp:lastPrinted>2022-08-18T12:50:00Z</cp:lastPrinted>
  <dcterms:created xsi:type="dcterms:W3CDTF">2021-01-21T11:32:00Z</dcterms:created>
  <dcterms:modified xsi:type="dcterms:W3CDTF">2023-06-26T07:26:00Z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