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B6E4D9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525F07">
        <w:rPr>
          <w:rFonts w:ascii="Garamond" w:hAnsi="Garamond"/>
          <w:sz w:val="24"/>
          <w:szCs w:val="24"/>
        </w:rPr>
        <w:t>7</w:t>
      </w:r>
      <w:r w:rsidR="000A5E0A">
        <w:rPr>
          <w:rFonts w:ascii="Garamond" w:hAnsi="Garamond"/>
          <w:sz w:val="24"/>
          <w:szCs w:val="24"/>
        </w:rPr>
        <w:t>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304BDDC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A5E0A" w:rsidRPr="004D0FD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https://zakazky.zcu.cz/contract_display_6092.html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54D5F1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A5E0A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.07.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4181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vyhl.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Energy star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Certified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Energy star </w:t>
      </w:r>
      <w:r w:rsidR="00147607">
        <w:rPr>
          <w:rFonts w:ascii="Garamond" w:hAnsi="Garamond"/>
          <w:sz w:val="22"/>
          <w:szCs w:val="22"/>
        </w:rPr>
        <w:t xml:space="preserve">a TCO Certified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r w:rsidR="00D81325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r w:rsidR="00D81325" w:rsidRPr="008C5827">
        <w:rPr>
          <w:rFonts w:ascii="Garamond" w:hAnsi="Garamond"/>
          <w:sz w:val="22"/>
          <w:szCs w:val="22"/>
        </w:rPr>
        <w:t>Energy star</w:t>
      </w:r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>dle benchmark testu od společnosti PassMark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4A58E" w14:textId="77777777" w:rsidR="00011705" w:rsidRDefault="00011705" w:rsidP="00795AAC">
      <w:r>
        <w:separator/>
      </w:r>
    </w:p>
  </w:endnote>
  <w:endnote w:type="continuationSeparator" w:id="0">
    <w:p w14:paraId="2CDA16F7" w14:textId="77777777" w:rsidR="00011705" w:rsidRDefault="0001170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1F01B" w14:textId="77777777" w:rsidR="00011705" w:rsidRDefault="00011705" w:rsidP="00795AAC">
      <w:r>
        <w:separator/>
      </w:r>
    </w:p>
  </w:footnote>
  <w:footnote w:type="continuationSeparator" w:id="0">
    <w:p w14:paraId="4673730D" w14:textId="77777777" w:rsidR="00011705" w:rsidRDefault="0001170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9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6C2wQh85oX5lgQznsFr4IHhPtV/QERHJFSTJSQLRhTQ=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StprBYrjb2VuKwMF0eEiqQFGI9MyvNHfbK86rVY6rAg=</DigestValue>
    </Reference>
  </SignedInfo>
  <SignatureValue>Qu0NTyDILGNgy4DO0qVaVhF6+mle59mLISvLikneCVa+0sKyPGrpEjSYoKJv2+U+K9HC1t7CXw+N
40Ipd2Suk+LZwtZlWKAM7ETJ5vu8FO7ZQjg3cwojzquFJIpRlF8p+SDPoOzRNpH+csieHcj7xw2S
zPCaFWv9/AobQXr2nlFPgfc+9yOaqrLjvmKqLqpdHxfhskPq2mA5gmPrU7E9HH2hGxpi8grX2eou
o0jnVM6jM4j7IPX2AG0z2G7wrsnT1LwJlz18du/fLDpcO7/Rmcl0OhrFAGQfbRV84CdiUyuHzqoI
DkDcRAVV8aPhTIMx3+vbgTf0xFuWjF2EuSfDRw==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/ro2y5Ktr5bUF1Ybh9MewfX75hgqqmLFiCli2yHq7MA=</DigestValue>
      </Reference>
      <Reference URI="/word/document.xml?ContentType=application/vnd.openxmlformats-officedocument.wordprocessingml.document.main+xml">
        <DigestMethod Algorithm="http://www.w3.org/2001/04/xmlenc#sha256"/>
        <DigestValue>642OJxfSk4mpl8cWeQnrXQqC1WUBmmU91wwb8SCiW90=</DigestValue>
      </Reference>
      <Reference URI="/word/endnotes.xml?ContentType=application/vnd.openxmlformats-officedocument.wordprocessingml.endnotes+xml">
        <DigestMethod Algorithm="http://www.w3.org/2001/04/xmlenc#sha256"/>
        <DigestValue>vAtWccOUquz9KY1w2GoRRjEUFzuB858FPQvnuBsfYKc=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B5Ql17Fp6GwnUIbWMRuehU0FbW2AxvfYy68mfYaxcG8=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mjDiddy5RsWETH26LowzwIwkMBmj7RkP40RpfxU5K7I=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2023-06-26T06:56:18Z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2023-06-26T06:56:18Z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160</cp:revision>
  <cp:lastPrinted>2022-02-22T11:35:00Z</cp:lastPrinted>
  <dcterms:created xsi:type="dcterms:W3CDTF">2021-09-14T05:18:00Z</dcterms:created>
  <dcterms:modified xsi:type="dcterms:W3CDTF">2023-06-26T06:56:00Z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