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8B42DE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25F07">
        <w:rPr>
          <w:rFonts w:ascii="Garamond" w:hAnsi="Garamond"/>
          <w:sz w:val="24"/>
          <w:szCs w:val="24"/>
        </w:rPr>
        <w:t>70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BAEC6F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25F07" w:rsidRPr="0034184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https://zakazky.zcu.cz/contract_display_6086.html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77C05D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25F07">
        <w:rPr>
          <w:rFonts w:ascii="Garamond" w:hAnsi="Garamond" w:cs="Arial"/>
          <w:sz w:val="22"/>
          <w:szCs w:val="22"/>
        </w:rPr>
        <w:t>04.07.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D4181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89849" w14:textId="77777777" w:rsidR="00E34F5D" w:rsidRDefault="00E34F5D" w:rsidP="00795AAC">
      <w:r>
        <w:separator/>
      </w:r>
    </w:p>
  </w:endnote>
  <w:endnote w:type="continuationSeparator" w:id="0">
    <w:p w14:paraId="1BEADFE7" w14:textId="77777777" w:rsidR="00E34F5D" w:rsidRDefault="00E34F5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EB7B0" w14:textId="77777777" w:rsidR="00E34F5D" w:rsidRDefault="00E34F5D" w:rsidP="00795AAC">
      <w:r>
        <w:separator/>
      </w:r>
    </w:p>
  </w:footnote>
  <w:footnote w:type="continuationSeparator" w:id="0">
    <w:p w14:paraId="5B46EF57" w14:textId="77777777" w:rsidR="00E34F5D" w:rsidRDefault="00E34F5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8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CA+AOYndO/Z58e06CHDWqTSoG3n/0RZobpG1DxMr/SI=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+/atQIHI8s7qKeKv8kErZFGpFlPedjpq8Wp7D34Fm4w=</DigestValue>
    </Reference>
  </SignedInfo>
  <SignatureValue>yKP1Fdd6+mo4WxBA+qaBHdnTCwzWcldlotEuWvw5MSnh4LO6i0TGNh5zJ12w22zGRN4x16U5Zwfu
Hc+rDC2OnoIVEdIVtVyarDin91e+MEkm1d8/j3ofVyC5Xz0PEmmKarOHwJwXjmJxj6JxZrMc3XFX
mLatMpT2RZdNu+mkdStXTo4yhslDXpcoFT0LRoc1cOkA3Xh7WMC0Oo2rOFU6Qc/Fdpufw996aLX1
z2pkIeygzKeNZnQKnh7DuNaVpuW9UivRi4HHHbDF4LbUaC2TXEk0U6RscvEaeUvv9rfpMOQen3Iy
60yuvDWW0ibXoENS3T4dvvzAyPpgmQzBIns3Mw==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ibPup82G5Rb8dKvuj+OIQ9vqbG8JbXBelC1UFV5vPOY=</DigestValue>
      </Reference>
      <Reference URI="/word/document.xml?ContentType=application/vnd.openxmlformats-officedocument.wordprocessingml.document.main+xml">
        <DigestMethod Algorithm="http://www.w3.org/2001/04/xmlenc#sha256"/>
        <DigestValue>zOiAa7qkJkWr7azUtz9ogVXLwOzbhK8dgI9AaDIJ1IM=</DigestValue>
      </Reference>
      <Reference URI="/word/endnotes.xml?ContentType=application/vnd.openxmlformats-officedocument.wordprocessingml.endnotes+xml">
        <DigestMethod Algorithm="http://www.w3.org/2001/04/xmlenc#sha256"/>
        <DigestValue>NtMphn3oLqjCzXwiJsvfLYf5YHjoTCLIoCSWky2udqo=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8Pwo2M6J4Oses5STolXzrVnv1XTesd/yKpeEqmMF6hc=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PNzJxD5h2xeYIwb0jKhXephf1UqwqzWyPeZt8nebjkE=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2023-06-23T05:25:24Z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2023-06-23T05:25:24Z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159</cp:revision>
  <cp:lastPrinted>2022-02-22T11:35:00Z</cp:lastPrinted>
  <dcterms:created xsi:type="dcterms:W3CDTF">2021-09-14T05:18:00Z</dcterms:created>
  <dcterms:modified xsi:type="dcterms:W3CDTF">2023-06-23T05:24:00Z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