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F9F06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F572D2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F16984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572D2" w:rsidRPr="00B40D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61FF8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572D2">
        <w:rPr>
          <w:rFonts w:ascii="Garamond" w:hAnsi="Garamond" w:cs="Arial"/>
          <w:sz w:val="22"/>
          <w:szCs w:val="22"/>
        </w:rPr>
        <w:t>30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4181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69491" w14:textId="77777777" w:rsidR="00D75F0D" w:rsidRDefault="00D75F0D" w:rsidP="00795AAC">
      <w:r>
        <w:separator/>
      </w:r>
    </w:p>
  </w:endnote>
  <w:endnote w:type="continuationSeparator" w:id="0">
    <w:p w14:paraId="3CE31445" w14:textId="77777777" w:rsidR="00D75F0D" w:rsidRDefault="00D75F0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548D4" w14:textId="77777777" w:rsidR="00D75F0D" w:rsidRDefault="00D75F0D" w:rsidP="00795AAC">
      <w:r>
        <w:separator/>
      </w:r>
    </w:p>
  </w:footnote>
  <w:footnote w:type="continuationSeparator" w:id="0">
    <w:p w14:paraId="6583E517" w14:textId="77777777" w:rsidR="00D75F0D" w:rsidRDefault="00D75F0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158</cp:revision>
  <cp:lastPrinted>2022-02-22T11:35:00Z</cp:lastPrinted>
  <dcterms:created xsi:type="dcterms:W3CDTF">2021-09-14T05:18:00Z</dcterms:created>
  <dcterms:modified xsi:type="dcterms:W3CDTF">2023-06-19T10:55:00Z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