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29730BF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DC03F1">
        <w:rPr>
          <w:rFonts w:ascii="Garamond" w:hAnsi="Garamond"/>
          <w:sz w:val="24"/>
          <w:szCs w:val="24"/>
        </w:rPr>
        <w:t>6</w:t>
      </w:r>
      <w:r w:rsidR="00D4181A">
        <w:rPr>
          <w:rFonts w:ascii="Garamond" w:hAnsi="Garamond"/>
          <w:sz w:val="24"/>
          <w:szCs w:val="24"/>
        </w:rPr>
        <w:t>7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4D33082F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4181A" w:rsidRPr="00E601E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https://zakazky.zcu.cz/contract_display_6077.html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D4D8AF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58297D">
        <w:rPr>
          <w:rFonts w:ascii="Garamond" w:hAnsi="Garamond" w:cs="Arial"/>
          <w:sz w:val="22"/>
          <w:szCs w:val="22"/>
        </w:rPr>
        <w:t>2</w:t>
      </w:r>
      <w:r w:rsidR="00D4181A">
        <w:rPr>
          <w:rFonts w:ascii="Garamond" w:hAnsi="Garamond" w:cs="Arial"/>
          <w:sz w:val="22"/>
          <w:szCs w:val="22"/>
        </w:rPr>
        <w:t>8</w:t>
      </w:r>
      <w:r w:rsidR="009C12D5" w:rsidRPr="00666868">
        <w:rPr>
          <w:rFonts w:ascii="Garamond" w:hAnsi="Garamond" w:cs="Arial"/>
          <w:sz w:val="22"/>
          <w:szCs w:val="22"/>
        </w:rPr>
        <w:t>.</w:t>
      </w:r>
      <w:r w:rsidR="0001147A">
        <w:rPr>
          <w:rFonts w:ascii="Garamond" w:hAnsi="Garamond" w:cs="Arial"/>
          <w:sz w:val="22"/>
          <w:szCs w:val="22"/>
        </w:rPr>
        <w:t>0</w:t>
      </w:r>
      <w:r w:rsidR="00700B2D">
        <w:rPr>
          <w:rFonts w:ascii="Garamond" w:hAnsi="Garamond" w:cs="Arial"/>
          <w:sz w:val="22"/>
          <w:szCs w:val="22"/>
        </w:rPr>
        <w:t>6</w:t>
      </w:r>
      <w:r w:rsidR="0001147A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9A6D12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D4181A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D1D33" w14:textId="77777777" w:rsidR="00A96E30" w:rsidRDefault="00A96E30" w:rsidP="00795AAC">
      <w:r>
        <w:separator/>
      </w:r>
    </w:p>
  </w:endnote>
  <w:endnote w:type="continuationSeparator" w:id="0">
    <w:p w14:paraId="4A76ADCB" w14:textId="77777777" w:rsidR="00A96E30" w:rsidRDefault="00A96E3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CC507" w14:textId="77777777" w:rsidR="00A96E30" w:rsidRDefault="00A96E30" w:rsidP="00795AAC">
      <w:r>
        <w:separator/>
      </w:r>
    </w:p>
  </w:footnote>
  <w:footnote w:type="continuationSeparator" w:id="0">
    <w:p w14:paraId="1FC96736" w14:textId="77777777" w:rsidR="00A96E30" w:rsidRDefault="00A96E3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497E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077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m6pzDY9q8LL/6IYx3gIK2Ja7495h7CMCFAmLZhbSMBM=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M+Vm2TUPzSsajIWsBEkWfR3yIJDNci+wJ+9e35lEqlQ=</DigestValue>
    </Reference>
  </SignedInfo>
  <SignatureValue>KWT7sMvKTkMRCy1IOWlh4g/psslWTntIqpANLxU9wEAfWZobMnutDEM9H6c00nonWJZDZbM3fh/0
uhqMEx8A01L8GUUQUuF7vtn4ngG9LlY3PC/moVtWuzkAec3xBuNHpFdBmd3OUubuwjhdz8eVrkZ7
oHc0XE8IMWTvY99wfOvWRyn6RdqjBAeNvhNkUIzotLsvC1/1EokgJ1KjF5KrPG00bOuYnGMveNbK
nV6WDuuoegC8OwsxgIiFkY0FSJFZr7kbPEmy6DSGJaBU+xi6MStGZ8mx/NZsYVrlDtmj4gS17qHH
A0k2y3fQzczYY9tPQ174Y10MRtQpGejUyXApIg==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+2f+o7jvu/hxPNHuHNpnbOghWaR0cZaeVsnCjo58yc8=</DigestValue>
      </Reference>
      <Reference URI="/word/document.xml?ContentType=application/vnd.openxmlformats-officedocument.wordprocessingml.document.main+xml">
        <DigestMethod Algorithm="http://www.w3.org/2001/04/xmlenc#sha256"/>
        <DigestValue>mZudgTl48rc1VK4Be5Hb0Jw368VYg6wW0R8X/0SsUU0=</DigestValue>
      </Reference>
      <Reference URI="/word/endnotes.xml?ContentType=application/vnd.openxmlformats-officedocument.wordprocessingml.endnotes+xml">
        <DigestMethod Algorithm="http://www.w3.org/2001/04/xmlenc#sha256"/>
        <DigestValue>w8chj7LkN2UZK3JDhv8/vZ/Uu1L9sz/0MQBOgpeCzWE=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3DeqAowrrQ8DjUC8Viy5XVr96B7Q0zk41tbbORGgVzA=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yJnxR1fvGE0iGooFglitSZ3RO7ZBWszPjGQhNfpGpOQ=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2023-06-16T10:18:28Z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2023-06-16T10:18:28Z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5</Pages>
  <Words>2290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156</cp:revision>
  <cp:lastPrinted>2022-02-22T11:35:00Z</cp:lastPrinted>
  <dcterms:created xsi:type="dcterms:W3CDTF">2021-09-14T05:18:00Z</dcterms:created>
  <dcterms:modified xsi:type="dcterms:W3CDTF">2023-06-16T10:18:00Z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