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12730A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6224C2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8B2B2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224C2" w:rsidRPr="007E0FC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078AD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297D">
        <w:rPr>
          <w:rFonts w:ascii="Garamond" w:hAnsi="Garamond" w:cs="Arial"/>
          <w:sz w:val="22"/>
          <w:szCs w:val="22"/>
        </w:rPr>
        <w:t>2</w:t>
      </w:r>
      <w:r w:rsidR="009834C6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224C2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1D33" w14:textId="77777777" w:rsidR="00A96E30" w:rsidRDefault="00A96E30" w:rsidP="00795AAC">
      <w:r>
        <w:separator/>
      </w:r>
    </w:p>
  </w:endnote>
  <w:endnote w:type="continuationSeparator" w:id="0">
    <w:p w14:paraId="4A76ADCB" w14:textId="77777777" w:rsidR="00A96E30" w:rsidRDefault="00A96E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C507" w14:textId="77777777" w:rsidR="00A96E30" w:rsidRDefault="00A96E30" w:rsidP="00795AAC">
      <w:r>
        <w:separator/>
      </w:r>
    </w:p>
  </w:footnote>
  <w:footnote w:type="continuationSeparator" w:id="0">
    <w:p w14:paraId="1FC96736" w14:textId="77777777" w:rsidR="00A96E30" w:rsidRDefault="00A96E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pKQGDWE3AcFadJLF+zd8PP3gXRMAlO+3Ofzz+KkPAsY=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P/SyFH6N4cMVcsxZRIg1QmyfaUxxB3EsEzidwNfT8x0=</DigestValue>
    </Reference>
  </SignedInfo>
  <SignatureValue>k3Fg89/bZZB4JgnG5Cjj/5Y37/ajv4ibt8JoBSMT7ZHF/5vsKdIvaqsQ0Z2QUqob/SY8GNslUl1W
/0EKAJY1ur8O2j6ib/l6fqHpXh/lOo9pUmeRBwG6TjIQP3qPNDinDwifA9QhmyBHCOXhup4Cf5lD
lLdmhh0QFnc6psT/b8Uz0p6RT01AJJkYwjUo4Z490lrxIQ/B0Fbqhjfuw//Rjk2NI52gaT8kTtdg
D3dNoVlrNZx/h9g3S7kafm1rEbWMKWJWXvw4kSaLLEl1SjQ2lGslgFPYA7xcAoCx8H9YiYELuNpW
/bUl+E3+2MWvHwW40fF0vLYuD6riv9vcnsTk6Q==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3jEk8GWrqzKv1nUO2wZo+jfjhAmnGXg9JozahLKyWJc=</DigestValue>
      </Reference>
      <Reference URI="/word/document.xml?ContentType=application/vnd.openxmlformats-officedocument.wordprocessingml.document.main+xml">
        <DigestMethod Algorithm="http://www.w3.org/2001/04/xmlenc#sha256"/>
        <DigestValue>9qZNsBa89EJBw2lSEuB+lJ4Fhynpxg29GGF3IpP/77I=</DigestValue>
      </Reference>
      <Reference URI="/word/endnotes.xml?ContentType=application/vnd.openxmlformats-officedocument.wordprocessingml.endnotes+xml">
        <DigestMethod Algorithm="http://www.w3.org/2001/04/xmlenc#sha256"/>
        <DigestValue>w8chj7LkN2UZK3JDhv8/vZ/Uu1L9sz/0MQBOgpeCzWE=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3DeqAowrrQ8DjUC8Viy5XVr96B7Q0zk41tbbORGgVzA=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lrL1+XXkxxJdwnI5Y7KMuNtnrT8yMH+jNNE2pLoGjF4=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2023-06-14T10:40:55Z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2023-06-14T10:40:55Z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155</cp:revision>
  <cp:lastPrinted>2022-02-22T11:35:00Z</cp:lastPrinted>
  <dcterms:created xsi:type="dcterms:W3CDTF">2021-09-14T05:18:00Z</dcterms:created>
  <dcterms:modified xsi:type="dcterms:W3CDTF">2023-06-14T10:40:00Z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