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AD4C45B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DC03F1">
        <w:rPr>
          <w:rFonts w:ascii="Garamond" w:hAnsi="Garamond"/>
          <w:sz w:val="24"/>
          <w:szCs w:val="24"/>
        </w:rPr>
        <w:t>6</w:t>
      </w:r>
      <w:r w:rsidR="009834C6">
        <w:rPr>
          <w:rFonts w:ascii="Garamond" w:hAnsi="Garamond"/>
          <w:sz w:val="24"/>
          <w:szCs w:val="24"/>
        </w:rPr>
        <w:t>5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3ED2575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834C6" w:rsidRPr="003E4F2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https://zakazky.zcu.cz/contract_display_6070.html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91A080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58297D">
        <w:rPr>
          <w:rFonts w:ascii="Garamond" w:hAnsi="Garamond" w:cs="Arial"/>
          <w:sz w:val="22"/>
          <w:szCs w:val="22"/>
        </w:rPr>
        <w:t>2</w:t>
      </w:r>
      <w:r w:rsidR="009834C6">
        <w:rPr>
          <w:rFonts w:ascii="Garamond" w:hAnsi="Garamond" w:cs="Arial"/>
          <w:sz w:val="22"/>
          <w:szCs w:val="22"/>
        </w:rPr>
        <w:t>7</w:t>
      </w:r>
      <w:r w:rsidR="009C12D5" w:rsidRPr="00666868">
        <w:rPr>
          <w:rFonts w:ascii="Garamond" w:hAnsi="Garamond" w:cs="Arial"/>
          <w:sz w:val="22"/>
          <w:szCs w:val="22"/>
        </w:rPr>
        <w:t>.</w:t>
      </w:r>
      <w:r w:rsidR="0001147A">
        <w:rPr>
          <w:rFonts w:ascii="Garamond" w:hAnsi="Garamond" w:cs="Arial"/>
          <w:sz w:val="22"/>
          <w:szCs w:val="22"/>
        </w:rPr>
        <w:t>0</w:t>
      </w:r>
      <w:r w:rsidR="00700B2D">
        <w:rPr>
          <w:rFonts w:ascii="Garamond" w:hAnsi="Garamond" w:cs="Arial"/>
          <w:sz w:val="22"/>
          <w:szCs w:val="22"/>
        </w:rPr>
        <w:t>6</w:t>
      </w:r>
      <w:r w:rsidR="0001147A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9A6D12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58297D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D1D33" w14:textId="77777777" w:rsidR="00A96E30" w:rsidRDefault="00A96E30" w:rsidP="00795AAC">
      <w:r>
        <w:separator/>
      </w:r>
    </w:p>
  </w:endnote>
  <w:endnote w:type="continuationSeparator" w:id="0">
    <w:p w14:paraId="4A76ADCB" w14:textId="77777777" w:rsidR="00A96E30" w:rsidRDefault="00A96E3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CC507" w14:textId="77777777" w:rsidR="00A96E30" w:rsidRDefault="00A96E30" w:rsidP="00795AAC">
      <w:r>
        <w:separator/>
      </w:r>
    </w:p>
  </w:footnote>
  <w:footnote w:type="continuationSeparator" w:id="0">
    <w:p w14:paraId="1FC96736" w14:textId="77777777" w:rsidR="00A96E30" w:rsidRDefault="00A96E3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070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Cris3S+d2Si70pq2+AGzRyXH054wzGIz8LRfD0JTKe8=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5XmITC3h2a0o7jtHK9Y1xIseOO/8N0k12BTXHVuYfFQ=</DigestValue>
    </Reference>
  </SignedInfo>
  <SignatureValue>n5fUrb06Qsh4Vmt28uP3eAJEDbTJYO7+pWgkQViAe2bG9GZfhbp3HfyzcrXDvRr24mz07fIU7sHV
KK8hcF5BKOS6JXCVhlzIE0oEgTX6wChq8sJH3BQ8nYcHXZEo/3q6/XOjQV/okpm8qXHX7ef7k77a
FYZXOOeQlfDUUKWWH5297qt/jsif3dE+MiK6oJsOcUt87HrCr/kVVd3SZjsnGvHOSYV9YiayTbcy
GHFbih0UIUWUEReozF0XwwnZ5QaVFU4cAVFVrns7zgiSM1WI9MufPUTlZqg6l+xA10wNQcBLWpSQ
9R34yfwYsy8jNFY9HT5mVEXCSiAstu/tBh1clA==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oEySrJG/5YU6EBkXOU/Bt/pFxy0v/GS5ugHZRKvvhyc=</DigestValue>
      </Reference>
      <Reference URI="/word/document.xml?ContentType=application/vnd.openxmlformats-officedocument.wordprocessingml.document.main+xml">
        <DigestMethod Algorithm="http://www.w3.org/2001/04/xmlenc#sha256"/>
        <DigestValue>CndlxN2Idou7gfFP8RdPY81Zjx/KPuy4f1z/KsX1UXA=</DigestValue>
      </Reference>
      <Reference URI="/word/endnotes.xml?ContentType=application/vnd.openxmlformats-officedocument.wordprocessingml.endnotes+xml">
        <DigestMethod Algorithm="http://www.w3.org/2001/04/xmlenc#sha256"/>
        <DigestValue>w8chj7LkN2UZK3JDhv8/vZ/Uu1L9sz/0MQBOgpeCzWE=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3DeqAowrrQ8DjUC8Viy5XVr96B7Q0zk41tbbORGgVzA=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kFYnmVrARIGbgjQ/qjcSfiLP/2/R5dW/Q1RIFaJ9EF8=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2023-06-14T10:08:37Z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2023-06-14T10:08:37Z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5</Pages>
  <Words>2290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154</cp:revision>
  <cp:lastPrinted>2022-02-22T11:35:00Z</cp:lastPrinted>
  <dcterms:created xsi:type="dcterms:W3CDTF">2021-09-14T05:18:00Z</dcterms:created>
  <dcterms:modified xsi:type="dcterms:W3CDTF">2023-06-14T10:08:00Z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