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757EF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58297D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C2D3FA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8297D" w:rsidRPr="006C41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https://zakazky.zcu.cz/contract_display_6068.html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3F67E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297D">
        <w:rPr>
          <w:rFonts w:ascii="Garamond" w:hAnsi="Garamond" w:cs="Arial"/>
          <w:sz w:val="22"/>
          <w:szCs w:val="22"/>
        </w:rPr>
        <w:t>26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8297D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D1D33" w14:textId="77777777" w:rsidR="00A96E30" w:rsidRDefault="00A96E30" w:rsidP="00795AAC">
      <w:r>
        <w:separator/>
      </w:r>
    </w:p>
  </w:endnote>
  <w:endnote w:type="continuationSeparator" w:id="0">
    <w:p w14:paraId="4A76ADCB" w14:textId="77777777" w:rsidR="00A96E30" w:rsidRDefault="00A96E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C507" w14:textId="77777777" w:rsidR="00A96E30" w:rsidRDefault="00A96E30" w:rsidP="00795AAC">
      <w:r>
        <w:separator/>
      </w:r>
    </w:p>
  </w:footnote>
  <w:footnote w:type="continuationSeparator" w:id="0">
    <w:p w14:paraId="1FC96736" w14:textId="77777777" w:rsidR="00A96E30" w:rsidRDefault="00A96E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6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sZx+FOLWOTtms+jDaysxiAjc48TtuHt4LI2F0PGLnyI=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W2AP6HmNrp25LS8kdvKbE5LuGnCOGg0wNwjfvRRMJS8=</DigestValue>
    </Reference>
  </SignedInfo>
  <SignatureValue>ljnDwr8UOAI2fBQ50FWNa0GG2KB6eosoKawbyaJGj+ClYIvq5T1UawzHaT9Pmm0LiWx8AF+w6GPD
R6MYK+8BFFDcuq5zqAeMZtcdbiblESGt6X55eczqO0FYweA0Zu9NWJeJl7yHCKg9xIMxozUffVfG
0F0zoSkLnE4AOJ7HTe1v43R5YAPZH23ZTxzGkzZfmj8/GutvIHebaAR2DwRCnEHtAiLmw2LlmEzv
MBGdsRupzUT/PiM3JCDldzX4tfzpMBA8QNyWa/ohJs4AbmOne21CN0rXDvXGN8qqfAtyiJzOQPNP
0u/h84O3llc5GjVQ3J/5Q4M1xQTnCV0HbeTm/Q==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Sa85Ii+QbdtJOYcAcIFDos80wkHRnj+IdqrVNBufVCc=</DigestValue>
      </Reference>
      <Reference URI="/word/document.xml?ContentType=application/vnd.openxmlformats-officedocument.wordprocessingml.document.main+xml">
        <DigestMethod Algorithm="http://www.w3.org/2001/04/xmlenc#sha256"/>
        <DigestValue>E9a81nCqYDeKOgsG9426XTBSuiSIleNuX4z5z24o2hc=</DigestValue>
      </Reference>
      <Reference URI="/word/endnotes.xml?ContentType=application/vnd.openxmlformats-officedocument.wordprocessingml.endnotes+xml">
        <DigestMethod Algorithm="http://www.w3.org/2001/04/xmlenc#sha256"/>
        <DigestValue>w8chj7LkN2UZK3JDhv8/vZ/Uu1L9sz/0MQBOgpeCzWE=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3DeqAowrrQ8DjUC8Viy5XVr96B7Q0zk41tbbORGgVzA=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WatPEof+codSVg9+W7+86jYr1kfznjBhHP7HsQWPqG4=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2023-06-14T06:24:36Z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2023-06-14T06:24:36Z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153</cp:revision>
  <cp:lastPrinted>2022-02-22T11:35:00Z</cp:lastPrinted>
  <dcterms:created xsi:type="dcterms:W3CDTF">2021-09-14T05:18:00Z</dcterms:created>
  <dcterms:modified xsi:type="dcterms:W3CDTF">2023-06-14T06:24:00Z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