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60D1387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873399">
        <w:rPr>
          <w:rFonts w:ascii="Garamond" w:hAnsi="Garamond"/>
          <w:sz w:val="24"/>
          <w:szCs w:val="24"/>
        </w:rPr>
        <w:t>1</w:t>
      </w:r>
      <w:r w:rsidR="00987EFE">
        <w:rPr>
          <w:rFonts w:ascii="Garamond" w:hAnsi="Garamond"/>
          <w:sz w:val="24"/>
          <w:szCs w:val="24"/>
        </w:rPr>
        <w:t>5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23929D7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_60</w:t>
      </w:r>
      <w:r w:rsidR="00D96C7A">
        <w:t>6</w:t>
      </w:r>
      <w:r w:rsidR="00987EFE">
        <w:t>5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BF6563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b/>
          <w:sz w:val="22"/>
          <w:szCs w:val="22"/>
        </w:rPr>
        <w:t>26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52EBB">
        <w:rPr>
          <w:rFonts w:ascii="Garamond" w:hAnsi="Garamond" w:cs="Arial"/>
          <w:b/>
          <w:sz w:val="22"/>
          <w:szCs w:val="22"/>
        </w:rPr>
        <w:t>0</w:t>
      </w:r>
      <w:r w:rsidR="00C86457">
        <w:rPr>
          <w:rFonts w:ascii="Garamond" w:hAnsi="Garamond" w:cs="Arial"/>
          <w:b/>
          <w:sz w:val="22"/>
          <w:szCs w:val="22"/>
        </w:rPr>
        <w:t>6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87EFE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987EFE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C6D97" w14:textId="77777777" w:rsidR="00664320" w:rsidRDefault="00664320" w:rsidP="00795AAC">
      <w:r>
        <w:separator/>
      </w:r>
    </w:p>
  </w:endnote>
  <w:endnote w:type="continuationSeparator" w:id="0">
    <w:p w14:paraId="47C32717" w14:textId="77777777" w:rsidR="00664320" w:rsidRDefault="0066432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98F96" w14:textId="77777777" w:rsidR="00664320" w:rsidRDefault="00664320" w:rsidP="00795AAC">
      <w:r>
        <w:separator/>
      </w:r>
    </w:p>
  </w:footnote>
  <w:footnote w:type="continuationSeparator" w:id="0">
    <w:p w14:paraId="773F5789" w14:textId="77777777" w:rsidR="00664320" w:rsidRDefault="0066432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B7DA8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4320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87EFE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2EF2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lkFGVD41+xIlLUlCbuZgpTzQ9/B3PE+CqS0tvT8J1gY=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+lDQTSFAW3i2ou5jFxvrrDug3SPxzNsfO627HffHFks=</DigestValue>
    </Reference>
  </SignedInfo>
  <SignatureValue>zjzTZb5Zv89mLtOTsujlNLsosA0MhvALjcuYsHUlZDFvXgxYPQQbY+jG3lWho8Pwlvt53ouHmvGn
nIY3dyrZpCF8NFXre2EsZr315ghjne7ELJXDGKTCyd8JodlYDS1uoaBVimOsFai7b7JSgjo/e3bG
mvOhifzhtsj7H5HfAAol+37/UckeW28JFRkNdEPNl8HU35cttdwejg4ttcybsoYBNzkcwcHRrDJ1
NPakJm1eLioB6412qvNOgAXDcYukhoH4Qflc1wbRdtnGQDtgRToprgJxGm1iqW4ykUD+o8deaNHA
akIPJzjIJQUWkRmX0fqGkUSKUX/WMH7Q2IkNQQ==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XnkTaz8c74/l4JEaW6Tck2z5P8M5xwPLlQOloGjzU/c=</DigestValue>
      </Reference>
      <Reference URI="/word/endnotes.xml?ContentType=application/vnd.openxmlformats-officedocument.wordprocessingml.endnotes+xml">
        <DigestMethod Algorithm="http://www.w3.org/2001/04/xmlenc#sha256"/>
        <DigestValue>TGl6ew773Iu/pCFGrzwkCn/qFRiyfa23Af+asx9wFYE=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nVuWHyFGw9b2cxQh0/JZBFCJvasegs/wUxD4yn1Z9oA=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wc5AoTRmZFeIZ1xwbHaAn7rKGK5XCzdl7w3PfnXZLDU=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2023-06-13T07:18:34Z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2023-06-13T07:18:34Z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1794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75</cp:revision>
  <cp:lastPrinted>2022-08-18T12:50:00Z</cp:lastPrinted>
  <dcterms:created xsi:type="dcterms:W3CDTF">2021-01-21T11:32:00Z</dcterms:created>
  <dcterms:modified xsi:type="dcterms:W3CDTF">2023-06-13T07:18:00Z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