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54045B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C03F1">
        <w:rPr>
          <w:rFonts w:ascii="Garamond" w:hAnsi="Garamond"/>
          <w:sz w:val="24"/>
          <w:szCs w:val="24"/>
        </w:rPr>
        <w:t>6</w:t>
      </w:r>
      <w:r w:rsidR="0096263B">
        <w:rPr>
          <w:rFonts w:ascii="Garamond" w:hAnsi="Garamond"/>
          <w:sz w:val="24"/>
          <w:szCs w:val="24"/>
        </w:rPr>
        <w:t>4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69E3332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6263B" w:rsidRPr="007E3587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https://zakazky.zcu.cz/contract_display_6055.html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B19F3F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D0BE7">
        <w:rPr>
          <w:rFonts w:ascii="Garamond" w:hAnsi="Garamond" w:cs="Arial"/>
          <w:sz w:val="22"/>
          <w:szCs w:val="22"/>
        </w:rPr>
        <w:t>1</w:t>
      </w:r>
      <w:r w:rsidR="0096263B">
        <w:rPr>
          <w:rFonts w:ascii="Garamond" w:hAnsi="Garamond" w:cs="Arial"/>
          <w:sz w:val="22"/>
          <w:szCs w:val="22"/>
        </w:rPr>
        <w:t>9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</w:t>
      </w:r>
      <w:r w:rsidR="00700B2D">
        <w:rPr>
          <w:rFonts w:ascii="Garamond" w:hAnsi="Garamond" w:cs="Arial"/>
          <w:sz w:val="22"/>
          <w:szCs w:val="22"/>
        </w:rPr>
        <w:t>6</w:t>
      </w:r>
      <w:r w:rsidR="0001147A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C27CD2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B1106" w14:textId="77777777" w:rsidR="000568E8" w:rsidRDefault="000568E8" w:rsidP="00795AAC">
      <w:r>
        <w:separator/>
      </w:r>
    </w:p>
  </w:endnote>
  <w:endnote w:type="continuationSeparator" w:id="0">
    <w:p w14:paraId="2D5F44DF" w14:textId="77777777" w:rsidR="000568E8" w:rsidRDefault="000568E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347E9" w14:textId="77777777" w:rsidR="000568E8" w:rsidRDefault="000568E8" w:rsidP="00795AAC">
      <w:r>
        <w:separator/>
      </w:r>
    </w:p>
  </w:footnote>
  <w:footnote w:type="continuationSeparator" w:id="0">
    <w:p w14:paraId="3D456A54" w14:textId="77777777" w:rsidR="000568E8" w:rsidRDefault="000568E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263B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55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au2zR3+SNPdY2Y+WmRW7YcjX7YTmwGkkywTf4xl3kPA=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czsu2pyOB7+/IIDOWSedco/r5R6A3E2VggNj6N9WrHw=</DigestValue>
    </Reference>
  </SignedInfo>
  <SignatureValue>z2FRODgE/53+i7RfBMMmCMn+1mB4bTMuaEUdvb/SEUnb0MRLg2AYh/eGCNJZfqo7iHTIM12Niz4n
lc2ozvSSyp8nisVk8qXS9LX9hecWUyeODg379Mscy/5SHkm5gY9+BKdufbowp+zzvBmT/gdNFpUe
RYHOIw+57oo4gYE41bCbP41/2KfQCpbxMNCGfuX2zQw2DtRln/mabXARoohxBFUb69AH5cW610Rx
GKDCYkXaab/Yx77yNf016cGrmZ9KYvekDc7qWliof/l3Bb41jN/v+teDkzGbJEnN+oXElnsLwH7Y
7GvMTR7on+YwTiOOrb7C7SrGBlxSSA/mk1vYHQ==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xdp2dJxO6Aa4x2D9ZO3eU/bZYYRL8JSd930CftU+g6g=</DigestValue>
      </Reference>
      <Reference URI="/word/document.xml?ContentType=application/vnd.openxmlformats-officedocument.wordprocessingml.document.main+xml">
        <DigestMethod Algorithm="http://www.w3.org/2001/04/xmlenc#sha256"/>
        <DigestValue>RaAnSSMyEYrY4fYTK5laObyZE8KnzBW0+Frdu/DtzVE=</DigestValue>
      </Reference>
      <Reference URI="/word/endnotes.xml?ContentType=application/vnd.openxmlformats-officedocument.wordprocessingml.endnotes+xml">
        <DigestMethod Algorithm="http://www.w3.org/2001/04/xmlenc#sha256"/>
        <DigestValue>ZBF43C089PhN85WsVbFYCxcZwQeR9EQe7x0I5G1J72g=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9X4wcZ3Ry9Cq9/+m+lwNdd4dqNhZX0Fsyi23Dk92w2Y=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0QHTbk7Yfy0RTa5V0HLqzIGcut+kqI8/4qusWIye9Vk=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2023-06-08T06:16:37Z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2023-06-08T06:16:37Z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153</cp:revision>
  <cp:lastPrinted>2022-02-22T11:35:00Z</cp:lastPrinted>
  <dcterms:created xsi:type="dcterms:W3CDTF">2021-09-14T05:18:00Z</dcterms:created>
  <dcterms:modified xsi:type="dcterms:W3CDTF">2023-06-08T06:16:00Z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