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DADE6F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</w:t>
      </w:r>
      <w:r w:rsidR="00C27CD2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A150CD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27CD2" w:rsidRPr="000400E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https://zakazky.zcu.cz/contract_display_6050.html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AF9B1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D0BE7">
        <w:rPr>
          <w:rFonts w:ascii="Garamond" w:hAnsi="Garamond" w:cs="Arial"/>
          <w:sz w:val="22"/>
          <w:szCs w:val="22"/>
        </w:rPr>
        <w:t>1</w:t>
      </w:r>
      <w:r w:rsidR="00E971A1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C27CD2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B1106" w14:textId="77777777" w:rsidR="000568E8" w:rsidRDefault="000568E8" w:rsidP="00795AAC">
      <w:r>
        <w:separator/>
      </w:r>
    </w:p>
  </w:endnote>
  <w:endnote w:type="continuationSeparator" w:id="0">
    <w:p w14:paraId="2D5F44DF" w14:textId="77777777" w:rsidR="000568E8" w:rsidRDefault="000568E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47E9" w14:textId="77777777" w:rsidR="000568E8" w:rsidRDefault="000568E8" w:rsidP="00795AAC">
      <w:r>
        <w:separator/>
      </w:r>
    </w:p>
  </w:footnote>
  <w:footnote w:type="continuationSeparator" w:id="0">
    <w:p w14:paraId="3D456A54" w14:textId="77777777" w:rsidR="000568E8" w:rsidRDefault="000568E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5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0CXdbX4/oqH8oB+fiW9k4Nyjo0pMfW6cX1lmoNx7KKk=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+JBzq3pVJaFy/UVa88BdJLeYyYnck36zJf0mt3yKrBM=</DigestValue>
    </Reference>
  </SignedInfo>
  <SignatureValue>oMd/uKFexs5wgjDxdvKm6xoQ8pgB2Fa2v2ORj4XehNGYthZuw2986B0U/EjxV0suKmFK65eb5QgA
pwYV8KTmZH3dzWg+HmJKvAo7u3zp8yTU+zTBeMQVsXWOhZjkSaCTy7DRVWdht36vJuZgm76jp1Dy
20/9Gq1CfTUtgpdw8VC3OFowUSaB2PIwRyB1jIlQFZIQGw++qj0yyCf9dtk8SFZAEzmrNbTEcCs9
zBZoiXo3NWIH3WWDFA/q6k16pQZ+iadnW4j1hvHxJtSO2tziTP1vPn6/dG3+JUtzw1NDigEi5XfL
TPYEGAMmBhW/rxkxpumxVtLfTqbZpfsV9PwMxw==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HQpZGlk7DMg2bKf82eqtARrlWdk4UoMRaI3gS0kr9A8=</DigestValue>
      </Reference>
      <Reference URI="/word/document.xml?ContentType=application/vnd.openxmlformats-officedocument.wordprocessingml.document.main+xml">
        <DigestMethod Algorithm="http://www.w3.org/2001/04/xmlenc#sha256"/>
        <DigestValue>lFi9TL/gvSle9j8o77co8p01e1Ufw6ifAqireSlXlvg=</DigestValue>
      </Reference>
      <Reference URI="/word/endnotes.xml?ContentType=application/vnd.openxmlformats-officedocument.wordprocessingml.endnotes+xml">
        <DigestMethod Algorithm="http://www.w3.org/2001/04/xmlenc#sha256"/>
        <DigestValue>ZBF43C089PhN85WsVbFYCxcZwQeR9EQe7x0I5G1J72g=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9X4wcZ3Ry9Cq9/+m+lwNdd4dqNhZX0Fsyi23Dk92w2Y=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uJlWYxRLZoMv8tk41GA4oS7A4z+2SIYb4WqDR4Xqy70=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2023-06-02T08:23:53Z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2023-06-02T08:23:53Z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152</cp:revision>
  <cp:lastPrinted>2022-02-22T11:35:00Z</cp:lastPrinted>
  <dcterms:created xsi:type="dcterms:W3CDTF">2021-09-14T05:18:00Z</dcterms:created>
  <dcterms:modified xsi:type="dcterms:W3CDTF">2023-06-02T08:23:00Z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