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AF1A300"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67566">
        <w:rPr>
          <w:rFonts w:ascii="Garamond" w:hAnsi="Garamond" w:cs="Arial"/>
          <w:b/>
          <w:bCs/>
          <w:sz w:val="28"/>
          <w:szCs w:val="28"/>
        </w:rPr>
        <w:t>0</w:t>
      </w:r>
      <w:r w:rsidR="00E11C64">
        <w:rPr>
          <w:rFonts w:ascii="Garamond" w:hAnsi="Garamond" w:cs="Arial"/>
          <w:b/>
          <w:bCs/>
          <w:sz w:val="28"/>
          <w:szCs w:val="28"/>
        </w:rPr>
        <w:t>7</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0AE35792"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E11C64">
        <w:rPr>
          <w:rFonts w:ascii="Garamond" w:hAnsi="Garamond" w:cs="Palatino Linotype"/>
          <w:color w:val="000000"/>
          <w:sz w:val="20"/>
          <w:szCs w:val="20"/>
        </w:rPr>
        <w:t>258</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B0FC3" w14:textId="77777777" w:rsidR="002E3A24" w:rsidRDefault="002E3A24" w:rsidP="001B2927">
      <w:pPr>
        <w:spacing w:after="0" w:line="240" w:lineRule="auto"/>
      </w:pPr>
      <w:r>
        <w:separator/>
      </w:r>
    </w:p>
  </w:endnote>
  <w:endnote w:type="continuationSeparator" w:id="0">
    <w:p w14:paraId="4A1967A8" w14:textId="77777777" w:rsidR="002E3A24" w:rsidRDefault="002E3A2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5EBAF" w14:textId="77777777" w:rsidR="002E3A24" w:rsidRDefault="002E3A24" w:rsidP="001B2927">
      <w:pPr>
        <w:spacing w:after="0" w:line="240" w:lineRule="auto"/>
      </w:pPr>
      <w:r>
        <w:separator/>
      </w:r>
    </w:p>
  </w:footnote>
  <w:footnote w:type="continuationSeparator" w:id="0">
    <w:p w14:paraId="38250339" w14:textId="77777777" w:rsidR="002E3A24" w:rsidRDefault="002E3A24"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6BB099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E11C64">
      <w:rPr>
        <w:rFonts w:ascii="Garamond" w:hAnsi="Garamond" w:cs="Palatino Linotype"/>
        <w:color w:val="000000"/>
      </w:rPr>
      <w:t>258</w:t>
    </w:r>
    <w:r w:rsidR="006C65D1">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yKbt5YCwqVZ+hhkC/ovhVDFLtjzR9K7KvynfTF0MtlOtaAzdO2LqP77kLsRswpDufw2t/E2HGObC5ve8p1qkLQ==" w:salt="xHDKi2YG2OFF804lrDUl7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72</cp:revision>
  <cp:lastPrinted>2014-05-16T09:23:00Z</cp:lastPrinted>
  <dcterms:created xsi:type="dcterms:W3CDTF">2021-10-21T06:58:00Z</dcterms:created>
  <dcterms:modified xsi:type="dcterms:W3CDTF">2023-06-01T12:27:00Z</dcterms:modified>
</cp:coreProperties>
</file>