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970ED6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DC03F1">
        <w:rPr>
          <w:rFonts w:ascii="Garamond" w:hAnsi="Garamond"/>
          <w:sz w:val="24"/>
          <w:szCs w:val="24"/>
        </w:rPr>
        <w:t>60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16F72DF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C03F1" w:rsidRPr="002113D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https://zakazky.zcu.cz/contract_display_6046.html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5C302A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D0BE7">
        <w:rPr>
          <w:rFonts w:ascii="Garamond" w:hAnsi="Garamond" w:cs="Arial"/>
          <w:sz w:val="22"/>
          <w:szCs w:val="22"/>
        </w:rPr>
        <w:t>13</w:t>
      </w:r>
      <w:r w:rsidR="009C12D5" w:rsidRPr="00666868">
        <w:rPr>
          <w:rFonts w:ascii="Garamond" w:hAnsi="Garamond" w:cs="Arial"/>
          <w:sz w:val="22"/>
          <w:szCs w:val="22"/>
        </w:rPr>
        <w:t>.</w:t>
      </w:r>
      <w:r w:rsidR="0001147A">
        <w:rPr>
          <w:rFonts w:ascii="Garamond" w:hAnsi="Garamond" w:cs="Arial"/>
          <w:sz w:val="22"/>
          <w:szCs w:val="22"/>
        </w:rPr>
        <w:t>0</w:t>
      </w:r>
      <w:r w:rsidR="00700B2D">
        <w:rPr>
          <w:rFonts w:ascii="Garamond" w:hAnsi="Garamond" w:cs="Arial"/>
          <w:sz w:val="22"/>
          <w:szCs w:val="22"/>
        </w:rPr>
        <w:t>6</w:t>
      </w:r>
      <w:r w:rsidR="0001147A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DC03F1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C800B" w14:textId="77777777" w:rsidR="00C95290" w:rsidRDefault="00C95290" w:rsidP="00795AAC">
      <w:r>
        <w:separator/>
      </w:r>
    </w:p>
  </w:endnote>
  <w:endnote w:type="continuationSeparator" w:id="0">
    <w:p w14:paraId="685392F1" w14:textId="77777777" w:rsidR="00C95290" w:rsidRDefault="00C9529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D90CC" w14:textId="77777777" w:rsidR="00C95290" w:rsidRDefault="00C95290" w:rsidP="00795AAC">
      <w:r>
        <w:separator/>
      </w:r>
    </w:p>
  </w:footnote>
  <w:footnote w:type="continuationSeparator" w:id="0">
    <w:p w14:paraId="5C4827BB" w14:textId="77777777" w:rsidR="00C95290" w:rsidRDefault="00C9529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4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WLn7HcdaICOjGVLUHEJO5wP6/kjGCu1qRAmV9wtmWQ0=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V7NPm69Mc/DXP+CQOTYAOfChx+1CW4/wv8ctTUFgqbg=</DigestValue>
    </Reference>
  </SignedInfo>
  <SignatureValue>JIWRdqcaFbY0KpcfDPNVmZVoqoClOLIZ1u6S2PsbYGFTtFKyL/W0QwVVEas/MNlXrQHju/3V/vvj
/Y20ipK5lZYduGJCPSTwRfWL9W7rSZ/++2di6/uQJDhnBcXAK0/m327KJUg1JQDJtzSBCH+y9XdP
qI/IeviRh/T/AWFLS1fi3pSaIlFCUtA3vcQN7IYbpEnGMywS0URPawHdj0HSX5DvVrU78e5SZ7GY
lyBUIS8Wzi2/VUa5E+nSveQKyHWOu6ZETXKjKh336d4LdKMrlhiLycjx1KJR2GdTIC+tR7G00nJX
RtqEy0WdlxQWZo/g+zGSpdPK8DqVPlRrMwsdTw==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ET7m2KKnUWpFCYuv02FIhTRdbVk7DsrUcfW4po5bXsI=</DigestValue>
      </Reference>
      <Reference URI="/word/document.xml?ContentType=application/vnd.openxmlformats-officedocument.wordprocessingml.document.main+xml">
        <DigestMethod Algorithm="http://www.w3.org/2001/04/xmlenc#sha256"/>
        <DigestValue>vHh3nQlvv0GsWQurnT4AqOnxLnsy/s4mmTZtdQ0Zn44=</DigestValue>
      </Reference>
      <Reference URI="/word/endnotes.xml?ContentType=application/vnd.openxmlformats-officedocument.wordprocessingml.endnotes+xml">
        <DigestMethod Algorithm="http://www.w3.org/2001/04/xmlenc#sha256"/>
        <DigestValue>zPYUAhl0kDX58Mkx27GB/lq9iZdTHiuOvcqY/0fzUp8=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oxIbVT/CM6xuXFuZGuUFcJGLygfcBAXXbUMhwqHcr/c=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LW59+9TR2t0DeQTCweG84tgHGUC6rTSk1tLAv9UBz4s=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2023-06-01T09:45:58Z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2023-06-01T09:45:58Z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150</cp:revision>
  <cp:lastPrinted>2022-02-22T11:35:00Z</cp:lastPrinted>
  <dcterms:created xsi:type="dcterms:W3CDTF">2021-09-14T05:18:00Z</dcterms:created>
  <dcterms:modified xsi:type="dcterms:W3CDTF">2023-06-01T09:45:00Z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