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E6268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5239B">
        <w:rPr>
          <w:rFonts w:ascii="Garamond" w:hAnsi="Garamond"/>
          <w:sz w:val="24"/>
          <w:szCs w:val="24"/>
        </w:rPr>
        <w:t>5</w:t>
      </w:r>
      <w:r w:rsidR="00AD0BE7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040DA4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D0BE7" w:rsidRPr="00587AF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https://zakazky.zcu.cz/contract_display_6045.html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634C6D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D0BE7">
        <w:rPr>
          <w:rFonts w:ascii="Garamond" w:hAnsi="Garamond" w:cs="Arial"/>
          <w:sz w:val="22"/>
          <w:szCs w:val="22"/>
        </w:rPr>
        <w:t>13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AD0BE7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0C191" w14:textId="77777777" w:rsidR="00E16D69" w:rsidRDefault="00E16D69" w:rsidP="00795AAC">
      <w:r>
        <w:separator/>
      </w:r>
    </w:p>
  </w:endnote>
  <w:endnote w:type="continuationSeparator" w:id="0">
    <w:p w14:paraId="738E7CDE" w14:textId="77777777" w:rsidR="00E16D69" w:rsidRDefault="00E16D6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AD00E" w14:textId="77777777" w:rsidR="00E16D69" w:rsidRDefault="00E16D69" w:rsidP="00795AAC">
      <w:r>
        <w:separator/>
      </w:r>
    </w:p>
  </w:footnote>
  <w:footnote w:type="continuationSeparator" w:id="0">
    <w:p w14:paraId="5495AECF" w14:textId="77777777" w:rsidR="00E16D69" w:rsidRDefault="00E16D6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4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71JDuSvVxAYLTJmxUQwRhdvFidCehA6VuuAIvAp9aIg=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cHN/KR3udfmV+EEpBaauLe3u9dVStZCrKYYRTRFArZU=</DigestValue>
    </Reference>
  </SignedInfo>
  <SignatureValue>aLtfAuFqOapoHbY8JLN5oFcatsZpxKBPDr9UnMbXCKOaCu7gmB1dmBcTwDBqFuIHEGV8e0VjxyWI
/3RzNWkE4UfQ7IsWuq9dIL1O/cmvbL+H9dXRyA1lJ9xAKCOM3x4mp4w5gi981kv9A5D/NKPNXRT6
nFW6kZaFfes6WbouqWgmJxwXhenDCQBf7RxPaAM+6vOQJsw9Offq7ZJLmnmi4KV9xl0pTHSfVdRN
Q43VMIXcmJB72zgVLYC2D2XIo0znoRb9x7Yi2Mgxn8PuAWXxW0KyjukfQeLvvN0yheLcL52rlQlJ
DZrSSMRilh5IPu8q8/rVAPCE/vGPZhzU7Mv14g==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yX1Djbb5OEIeAzv0nlbQPC3+3acZkDlqFssBGJzj+EY=</DigestValue>
      </Reference>
      <Reference URI="/word/document.xml?ContentType=application/vnd.openxmlformats-officedocument.wordprocessingml.document.main+xml">
        <DigestMethod Algorithm="http://www.w3.org/2001/04/xmlenc#sha256"/>
        <DigestValue>kmmwLE7/P1wg8rEQF795b4llFguwSZDCn+/+ioP3qQ0=</DigestValue>
      </Reference>
      <Reference URI="/word/endnotes.xml?ContentType=application/vnd.openxmlformats-officedocument.wordprocessingml.endnotes+xml">
        <DigestMethod Algorithm="http://www.w3.org/2001/04/xmlenc#sha256"/>
        <DigestValue>803fx+GNlUf+HOG9US4UWL8A2dQW3UzS2GmOw30N34Q=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Fmy+QTJxAkplMILEOYG4vk9Z8wAqsMkThjxlIs7uPwE=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SNync5ceWmO7hdGYMnSHLITZMdY7E47ehiNRTTDR8ik=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2023-06-01T08:22:24Z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2023-06-01T08:22:24Z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149</cp:revision>
  <cp:lastPrinted>2022-02-22T11:35:00Z</cp:lastPrinted>
  <dcterms:created xsi:type="dcterms:W3CDTF">2021-09-14T05:18:00Z</dcterms:created>
  <dcterms:modified xsi:type="dcterms:W3CDTF">2023-06-01T08:21:00Z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