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24EEE5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10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47B1664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873399">
        <w:t>41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18C9AA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3399">
        <w:rPr>
          <w:rFonts w:ascii="Garamond" w:hAnsi="Garamond" w:cs="Arial"/>
          <w:b/>
          <w:sz w:val="22"/>
          <w:szCs w:val="22"/>
        </w:rPr>
        <w:t>12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D7D40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F346B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B47E9" w14:textId="77777777" w:rsidR="00BB7940" w:rsidRDefault="00BB7940" w:rsidP="00795AAC">
      <w:r>
        <w:separator/>
      </w:r>
    </w:p>
  </w:endnote>
  <w:endnote w:type="continuationSeparator" w:id="0">
    <w:p w14:paraId="6BD15FD0" w14:textId="77777777" w:rsidR="00BB7940" w:rsidRDefault="00BB794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CF939" w14:textId="77777777" w:rsidR="00BB7940" w:rsidRDefault="00BB7940" w:rsidP="00795AAC">
      <w:r>
        <w:separator/>
      </w:r>
    </w:p>
  </w:footnote>
  <w:footnote w:type="continuationSeparator" w:id="0">
    <w:p w14:paraId="04C5D984" w14:textId="77777777" w:rsidR="00BB7940" w:rsidRDefault="00BB794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QttVm+xBeIHQkIuXP1rsUBCgSygL8H1GXxIij4r6+mY=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EF54mL5T3YADLxX8G5BUxHhIL2W8UGjwqXDGHEGCGVk=</DigestValue>
    </Reference>
  </SignedInfo>
  <SignatureValue>dquVJngSlU7CgGBNi0vWqVvtmSHeipLTWq14goKBh4RnfB26GKEMF6Mo1NhgZciJW264ZvTJqUTw
H7RGy3Khn8lmh+dUdPIqhnqfNpGNDj+Pn6c+o/+wR6fRi+WWIQTS8GZt9a4EkB3WN8r/lhraUS8B
ied8UECXse/fV/wmcV6AIF4+ALgtRmIA5mBX0d0w2SQxgWZjX0LtJqND7cDg+3XHFs3Hnfj7tGaA
LKpm0EPl8uXLe7JcQ2EvOtJboSJJoCZNu8Z4Z8kyD0T8/boj6U7r/20gZGmN2JNsuHmJfLQsu7Ai
lgl2xce6SrofcqbLGFoIqZglkkSi1IxOyFfmJQ==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uscsdjXK6xig14wEDxZ5bVz6ZvmQpg3fNOVr7QAmqBw=</DigestValue>
      </Reference>
      <Reference URI="/word/endnotes.xml?ContentType=application/vnd.openxmlformats-officedocument.wordprocessingml.endnotes+xml">
        <DigestMethod Algorithm="http://www.w3.org/2001/04/xmlenc#sha256"/>
        <DigestValue>mbNjdTl3O1YoHUC0sIJx+G8idTy4Or8ylSz4Rdse/R0=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4ZZKq3QaBeWxLQAIFh9FD7XarU0aBnezohB0JRge2cQ=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LWbc4emVdrAqC7/Y/AfhxLL8bkyTegm0tcCiH5VCIfs=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2023-05-31T11:15:15Z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2023-05-31T11:15:15Z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70</cp:revision>
  <cp:lastPrinted>2022-08-18T12:50:00Z</cp:lastPrinted>
  <dcterms:created xsi:type="dcterms:W3CDTF">2021-01-21T11:32:00Z</dcterms:created>
  <dcterms:modified xsi:type="dcterms:W3CDTF">2023-05-31T11:15:00Z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