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DF347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C86457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ECC25C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C86457">
        <w:t>28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2574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86457">
        <w:rPr>
          <w:rFonts w:ascii="Garamond" w:hAnsi="Garamond" w:cs="Arial"/>
          <w:b/>
          <w:sz w:val="22"/>
          <w:szCs w:val="22"/>
        </w:rPr>
        <w:t>0</w:t>
      </w:r>
      <w:r w:rsidR="005A2394">
        <w:rPr>
          <w:rFonts w:ascii="Garamond" w:hAnsi="Garamond" w:cs="Arial"/>
          <w:b/>
          <w:sz w:val="22"/>
          <w:szCs w:val="22"/>
        </w:rPr>
        <w:t>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D7D40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37892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22839" w14:textId="77777777" w:rsidR="008D5A47" w:rsidRDefault="008D5A47" w:rsidP="00795AAC">
      <w:r>
        <w:separator/>
      </w:r>
    </w:p>
  </w:endnote>
  <w:endnote w:type="continuationSeparator" w:id="0">
    <w:p w14:paraId="5C759E8E" w14:textId="77777777" w:rsidR="008D5A47" w:rsidRDefault="008D5A4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AE26C" w14:textId="77777777" w:rsidR="008D5A47" w:rsidRDefault="008D5A47" w:rsidP="00795AAC">
      <w:r>
        <w:separator/>
      </w:r>
    </w:p>
  </w:footnote>
  <w:footnote w:type="continuationSeparator" w:id="0">
    <w:p w14:paraId="37DF086E" w14:textId="77777777" w:rsidR="008D5A47" w:rsidRDefault="008D5A4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n0jNt/T0064YwpSRRTb5qsfKiHhkSK9g38SNmk9Oda8=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JwD5sfdDfo9KB/gvxVSh6wNKWtEfBkjW55Vd9S2VK+I=</DigestValue>
    </Reference>
  </SignedInfo>
  <SignatureValue>p8YW+EC+k2+ql9P1f+MdZdapcz0AGvrH7hRpLCyaPYEOnTvVpftqs+mdZnZ/NfyQliFuD6PTM8zE
i8eRFMgRIpZxvBhmoUd212TNfn9DUU/jOn9lEN2bPAz5i85gDnrQkUIUeDyeK+XoEHdpo1HcADVE
bEmeNzXSOgfhRm6lS1+6c0EqHClzB/cbZC3DwcEUaVwVuLCZ859+aaXxOiQh4L0MyTfXfKWQsiFN
Vzi1NiztCRx0drDCj02Z1kL9Xn7Ly9RzxIC2xhENT1Wq6qkFgB3MpLsU5tbRiozw2n2qatXi0ilu
ePj9+qwvvkyS69FTY0qAUCZDfXeC7tr9iU/W/g==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1E4lJeklIPtwnRQrd9sy58q82O9RU8YweRibgGzHHtU=</DigestValue>
      </Reference>
      <Reference URI="/word/endnotes.xml?ContentType=application/vnd.openxmlformats-officedocument.wordprocessingml.endnotes+xml">
        <DigestMethod Algorithm="http://www.w3.org/2001/04/xmlenc#sha256"/>
        <DigestValue>UhwaPtS61YibpYpGO/b1U+LyWbXlstngOInZTTKvM3A=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k2obENMUdGMn2S8DiFUpptgUEV9oz5jqVIAjb+BCJcQ=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RdU2rUU6Eavja4CDwac7gpphaFhJc0S46QVUxfZFYVI=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2023-05-25T11:11:21Z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2023-05-25T11:11:21Z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68</cp:revision>
  <cp:lastPrinted>2022-08-18T12:50:00Z</cp:lastPrinted>
  <dcterms:created xsi:type="dcterms:W3CDTF">2021-01-21T11:32:00Z</dcterms:created>
  <dcterms:modified xsi:type="dcterms:W3CDTF">2023-05-25T11:11:00Z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