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914DC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A37711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FE0217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37711" w:rsidRPr="00F43FE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https://zakazky.zcu.cz/contract_display_6026.html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461AE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00B2D">
        <w:rPr>
          <w:rFonts w:ascii="Garamond" w:hAnsi="Garamond" w:cs="Arial"/>
          <w:sz w:val="22"/>
          <w:szCs w:val="22"/>
        </w:rPr>
        <w:t>05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A37711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BBA9" w14:textId="77777777" w:rsidR="00C16217" w:rsidRDefault="00C16217" w:rsidP="00795AAC">
      <w:r>
        <w:separator/>
      </w:r>
    </w:p>
  </w:endnote>
  <w:endnote w:type="continuationSeparator" w:id="0">
    <w:p w14:paraId="7B70F62E" w14:textId="77777777" w:rsidR="00C16217" w:rsidRDefault="00C1621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72ED" w14:textId="77777777" w:rsidR="00C16217" w:rsidRDefault="00C16217" w:rsidP="00795AAC">
      <w:r>
        <w:separator/>
      </w:r>
    </w:p>
  </w:footnote>
  <w:footnote w:type="continuationSeparator" w:id="0">
    <w:p w14:paraId="4E8D2FE8" w14:textId="77777777" w:rsidR="00C16217" w:rsidRDefault="00C1621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2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pkqjph5EKSM/1byHAU2FeHqsDgB+bYDki2ABevrrOeQ=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AeuQOBVuhuHV9T6gvPYTP7NXd06AloK2JrIeqTpM1HY=</DigestValue>
    </Reference>
  </SignedInfo>
  <SignatureValue>YIv34AU3QAEhVsMhHsacPcO1W6UPBKcBQziQ3LDEIUrHeLCBzIrJxCRVUcJTbSrqm13SGH2ID9F6
yeVsA6O+ZmbjGplTyaTmQJq3EicVjwKCXGqetxca9OyMmcrINr8rNJesskI86mCJ+oVYuYCW5Ld1
bvpr8pNIv4zfmySzbu0QVpxS0uFp+DtcHtzLRiW+Vvu/z8gGrvY+HxuZ+jD3Dqt6cx6EEYWCBHW/
3GPqoPVECwF6xxFPOtRlPzp+/QAzABO8TWFd26qBxMoNHEvtY125Hny0/mYUG0EoVhnMfJgSNn1B
WG8vSC7ZF61+bA1ygyPBeaVXnE4zLdpruSxLZg==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T4Yjvq+FzcIKEr8Ujyh2/shNIpD2nJ0rEZU6fC+akhY=</DigestValue>
      </Reference>
      <Reference URI="/word/document.xml?ContentType=application/vnd.openxmlformats-officedocument.wordprocessingml.document.main+xml">
        <DigestMethod Algorithm="http://www.w3.org/2001/04/xmlenc#sha256"/>
        <DigestValue>6oAs+tgC80Qu406AP+r4T5ruBF+31zNTPz/KVxQFC+k=</DigestValue>
      </Reference>
      <Reference URI="/word/endnotes.xml?ContentType=application/vnd.openxmlformats-officedocument.wordprocessingml.endnotes+xml">
        <DigestMethod Algorithm="http://www.w3.org/2001/04/xmlenc#sha256"/>
        <DigestValue>FXNRx0owNwePRu5FnsvZlUoblYfzXBbANJ9lyfaSK6U=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XsW80QVurthxnsIDyR6BOZ4EWZQmKkLjfQS/VhlijSE=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EeXeEyY12AqxvbL1WZ5RXK3vEiEkNL7T61n+3tPVGuE=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2023-05-24T10:50:42Z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2023-05-24T10:50:42Z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148</cp:revision>
  <cp:lastPrinted>2022-02-22T11:35:00Z</cp:lastPrinted>
  <dcterms:created xsi:type="dcterms:W3CDTF">2021-09-14T05:18:00Z</dcterms:created>
  <dcterms:modified xsi:type="dcterms:W3CDTF">2023-05-24T10:50:00Z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