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1DDF96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35239B">
        <w:rPr>
          <w:rFonts w:ascii="Garamond" w:hAnsi="Garamond"/>
          <w:sz w:val="24"/>
          <w:szCs w:val="24"/>
        </w:rPr>
        <w:t>5</w:t>
      </w:r>
      <w:r w:rsidR="002C7348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667FCD6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C7348" w:rsidRPr="00CF6A1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https://zakazky.zcu.cz/contract_display_6014.html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F5482C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C7348">
        <w:rPr>
          <w:rFonts w:ascii="Garamond" w:hAnsi="Garamond" w:cs="Arial"/>
          <w:sz w:val="22"/>
          <w:szCs w:val="22"/>
        </w:rPr>
        <w:t>30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05.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2C7348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68202" w14:textId="77777777" w:rsidR="00CC4EDA" w:rsidRDefault="00CC4EDA" w:rsidP="00795AAC">
      <w:r>
        <w:separator/>
      </w:r>
    </w:p>
  </w:endnote>
  <w:endnote w:type="continuationSeparator" w:id="0">
    <w:p w14:paraId="5DAE8454" w14:textId="77777777" w:rsidR="00CC4EDA" w:rsidRDefault="00CC4ED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BF8A8" w14:textId="77777777" w:rsidR="00CC4EDA" w:rsidRDefault="00CC4EDA" w:rsidP="00795AAC">
      <w:r>
        <w:separator/>
      </w:r>
    </w:p>
  </w:footnote>
  <w:footnote w:type="continuationSeparator" w:id="0">
    <w:p w14:paraId="117028D6" w14:textId="77777777" w:rsidR="00CC4EDA" w:rsidRDefault="00CC4ED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226D5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1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ck1Mw0lkzyTS4uDdUToD4R9F05sTx778vwmojFbu8ic=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pcbtC1jUb53r6zqnUox7r5DNfnOOjE5hJdNAX16RZyw=</DigestValue>
    </Reference>
  </SignedInfo>
  <SignatureValue>Al2HD0+FYKP51AKaWLWxfHIHpOIWc1WI7T6dCSbMtt1dk/NIdMDe6KGVHI+hIIB9W5dRIvalsof6
a2d0K5jsjeXbIhDz86pl7qB7rJDOdJivp7zeNUF1HpZ9eBeIgYQwTHxDG1UFn+uFisKdij83aW95
h8rQ7urvtgpv95kKS8/bpiE4mHCxf0Kczgl6dqqNvuE/34PCUvW7kFR2hPbww4LxiMOTURZZRVxV
kEXXcFWBBjnNlULm6vYIQHCUdsujciyMjHyTZhvbwcjncyOW2x205dfVAYcDSveFMfHYypVqG3db
I35YAMACdwNOLg2x7U7ZABptDdXcbl+AoaXzCA==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iLyRJ54q2By1xzN8HfNJ5Da3hyNyLKlfRUlWLMTWqLQ=</DigestValue>
      </Reference>
      <Reference URI="/word/document.xml?ContentType=application/vnd.openxmlformats-officedocument.wordprocessingml.document.main+xml">
        <DigestMethod Algorithm="http://www.w3.org/2001/04/xmlenc#sha256"/>
        <DigestValue>TjthVyghlPSGdK2/3hYftzIuMQifBXxdLqAJlcoTctc=</DigestValue>
      </Reference>
      <Reference URI="/word/endnotes.xml?ContentType=application/vnd.openxmlformats-officedocument.wordprocessingml.endnotes+xml">
        <DigestMethod Algorithm="http://www.w3.org/2001/04/xmlenc#sha256"/>
        <DigestValue>lpn6lFWIYk7r1D0fYkesaBELYNXw6kTQTvkO8cdemdQ=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7dp02JnxKhq6dJJ3zoXHJIu6u0E6QBtxPxIIbvCpOs0=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lDe4dig6zrm1Gf6jUBLbwiRjA+vR/ol9yrSsJDczfoM=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2023-05-18T07:41:33Z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2023-05-18T07:41:33Z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146</cp:revision>
  <cp:lastPrinted>2022-02-22T11:35:00Z</cp:lastPrinted>
  <dcterms:created xsi:type="dcterms:W3CDTF">2021-09-14T05:18:00Z</dcterms:created>
  <dcterms:modified xsi:type="dcterms:W3CDTF">2023-05-18T07:41:00Z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