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3C8738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5239B">
        <w:rPr>
          <w:rFonts w:ascii="Garamond" w:hAnsi="Garamond"/>
          <w:sz w:val="24"/>
          <w:szCs w:val="24"/>
        </w:rPr>
        <w:t>5</w:t>
      </w:r>
      <w:r w:rsidR="006B2484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F8D6F0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B2484" w:rsidRPr="007A12C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https://zakazky.zcu.cz/contract_display_6009.html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7BDFA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C0481">
        <w:rPr>
          <w:rFonts w:ascii="Garamond" w:hAnsi="Garamond" w:cs="Arial"/>
          <w:sz w:val="22"/>
          <w:szCs w:val="22"/>
        </w:rPr>
        <w:t>2</w:t>
      </w:r>
      <w:r w:rsidR="006B2484">
        <w:rPr>
          <w:rFonts w:ascii="Garamond" w:hAnsi="Garamond" w:cs="Arial"/>
          <w:sz w:val="22"/>
          <w:szCs w:val="22"/>
        </w:rPr>
        <w:t>9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B2484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68202" w14:textId="77777777" w:rsidR="00CC4EDA" w:rsidRDefault="00CC4EDA" w:rsidP="00795AAC">
      <w:r>
        <w:separator/>
      </w:r>
    </w:p>
  </w:endnote>
  <w:endnote w:type="continuationSeparator" w:id="0">
    <w:p w14:paraId="5DAE8454" w14:textId="77777777" w:rsidR="00CC4EDA" w:rsidRDefault="00CC4E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BF8A8" w14:textId="77777777" w:rsidR="00CC4EDA" w:rsidRDefault="00CC4EDA" w:rsidP="00795AAC">
      <w:r>
        <w:separator/>
      </w:r>
    </w:p>
  </w:footnote>
  <w:footnote w:type="continuationSeparator" w:id="0">
    <w:p w14:paraId="117028D6" w14:textId="77777777" w:rsidR="00CC4EDA" w:rsidRDefault="00CC4E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26D5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0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e2ocs2Q/IKPRiDIYWPRG8HU8DWHIO5aNnQYZ78HEkGM=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8zJ+3fWNfOus63v21xHS0SeDAPHGlOyEz/pL4ySOM9E=</DigestValue>
    </Reference>
  </SignedInfo>
  <SignatureValue>NQJFVRAlhpEhc4r5ntZFx6T1tt/4jXO92QLZPfiS2wXtWBFjyXOOat9N35UCqa8hWuW/ZFFq/IVm
CndB/O8xGzCWR1RZi7681PZRVwSIGrfZFZhDoSMTVNz1I7wkg4qrR3BGj6LtB5vCV7YH3EnTru76
9+kuLbxUniu8nP/ZXbNreGlXFh6JJi1Fb8kh333FVs7EvD5dC8LV3iIRjd/tC871kAa3yx1JOLnR
Dy4Fdj4PTaXbsVJq0jA3xPZnBuu4I53FVX4xtGuxccbGPJdxIZJ4f7ZkYwbt12ejncOSasNd0KRh
kOb0MHfQwUQVVzytU0/ZETra9INaA7R30Nx43g==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SzgGXJdgJfeYhmZAgadweIkE23cdv3jfgGRPVBwl4Uk=</DigestValue>
      </Reference>
      <Reference URI="/word/document.xml?ContentType=application/vnd.openxmlformats-officedocument.wordprocessingml.document.main+xml">
        <DigestMethod Algorithm="http://www.w3.org/2001/04/xmlenc#sha256"/>
        <DigestValue>qdXrkByme7Qg1ygVkEVBdvH1CXLQh/u3A+ZOHhabALQ=</DigestValue>
      </Reference>
      <Reference URI="/word/endnotes.xml?ContentType=application/vnd.openxmlformats-officedocument.wordprocessingml.endnotes+xml">
        <DigestMethod Algorithm="http://www.w3.org/2001/04/xmlenc#sha256"/>
        <DigestValue>lpn6lFWIYk7r1D0fYkesaBELYNXw6kTQTvkO8cdemdQ=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7dp02JnxKhq6dJJ3zoXHJIu6u0E6QBtxPxIIbvCpOs0=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gC9d1/LXkp6WvjGxDBzL+GtWYcVaoWcV3d255keUEN8=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2023-05-16T11:58:02Z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2023-05-16T11:58:02Z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145</cp:revision>
  <cp:lastPrinted>2022-02-22T11:35:00Z</cp:lastPrinted>
  <dcterms:created xsi:type="dcterms:W3CDTF">2021-09-14T05:18:00Z</dcterms:created>
  <dcterms:modified xsi:type="dcterms:W3CDTF">2023-05-16T11:57:00Z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