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571B5F5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E52EBB">
        <w:rPr>
          <w:rFonts w:ascii="Garamond" w:hAnsi="Garamond"/>
          <w:sz w:val="24"/>
          <w:szCs w:val="24"/>
        </w:rPr>
        <w:t>0</w:t>
      </w:r>
      <w:r w:rsidR="005A2394">
        <w:rPr>
          <w:rFonts w:ascii="Garamond" w:hAnsi="Garamond"/>
          <w:sz w:val="24"/>
          <w:szCs w:val="24"/>
        </w:rPr>
        <w:t>7</w:t>
      </w:r>
      <w:r w:rsidRPr="00A624A1">
        <w:rPr>
          <w:rFonts w:ascii="Garamond" w:hAnsi="Garamond"/>
          <w:sz w:val="24"/>
          <w:szCs w:val="24"/>
        </w:rPr>
        <w:t>-202</w:t>
      </w:r>
      <w:r w:rsidR="00E52EBB">
        <w:rPr>
          <w:rFonts w:ascii="Garamond" w:hAnsi="Garamond"/>
          <w:sz w:val="24"/>
          <w:szCs w:val="24"/>
        </w:rPr>
        <w:t>3</w:t>
      </w:r>
    </w:p>
    <w:p w14:paraId="734915B7" w14:textId="118616B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</w:t>
      </w:r>
      <w:r w:rsidR="005A2394">
        <w:t>_6006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F1D999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5A2394">
        <w:rPr>
          <w:rFonts w:ascii="Garamond" w:hAnsi="Garamond" w:cs="Arial"/>
          <w:b/>
          <w:sz w:val="22"/>
          <w:szCs w:val="22"/>
        </w:rPr>
        <w:t>26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E52EBB">
        <w:rPr>
          <w:rFonts w:ascii="Garamond" w:hAnsi="Garamond" w:cs="Arial"/>
          <w:b/>
          <w:sz w:val="22"/>
          <w:szCs w:val="22"/>
        </w:rPr>
        <w:t>0</w:t>
      </w:r>
      <w:r w:rsidR="00FD7D40">
        <w:rPr>
          <w:rFonts w:ascii="Garamond" w:hAnsi="Garamond" w:cs="Arial"/>
          <w:b/>
          <w:sz w:val="22"/>
          <w:szCs w:val="22"/>
        </w:rPr>
        <w:t>5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E52EBB">
        <w:rPr>
          <w:rFonts w:ascii="Garamond" w:hAnsi="Garamond" w:cs="Arial"/>
          <w:b/>
          <w:sz w:val="22"/>
          <w:szCs w:val="22"/>
        </w:rPr>
        <w:t>3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FD7D40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137892">
        <w:rPr>
          <w:rFonts w:ascii="Garamond" w:hAnsi="Garamond" w:cs="Arial"/>
          <w:sz w:val="22"/>
          <w:szCs w:val="22"/>
        </w:rPr>
        <w:t>0</w:t>
      </w:r>
      <w:r w:rsidR="00DA6EC4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97A29E0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777E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BBC45" w14:textId="77777777" w:rsidR="007D1C00" w:rsidRDefault="007D1C00" w:rsidP="00795AAC">
      <w:r>
        <w:separator/>
      </w:r>
    </w:p>
  </w:endnote>
  <w:endnote w:type="continuationSeparator" w:id="0">
    <w:p w14:paraId="1339754C" w14:textId="77777777" w:rsidR="007D1C00" w:rsidRDefault="007D1C0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C326" w14:textId="447C759D" w:rsidR="007307C7" w:rsidRDefault="007307C7" w:rsidP="007307C7">
    <w:pPr>
      <w:pStyle w:val="Zpat"/>
      <w:tabs>
        <w:tab w:val="left" w:pos="7740"/>
      </w:tabs>
      <w:rPr>
        <w:lang w:eastAsia="cs-CZ"/>
      </w:rPr>
    </w:pPr>
    <w:r>
      <w:tab/>
    </w:r>
  </w:p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5898E" w14:textId="77777777" w:rsidR="007D1C00" w:rsidRDefault="007D1C00" w:rsidP="00795AAC">
      <w:r>
        <w:separator/>
      </w:r>
    </w:p>
  </w:footnote>
  <w:footnote w:type="continuationSeparator" w:id="0">
    <w:p w14:paraId="6C88E719" w14:textId="77777777" w:rsidR="007D1C00" w:rsidRDefault="007D1C0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37892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321E1"/>
    <w:rsid w:val="004376D6"/>
    <w:rsid w:val="004400E1"/>
    <w:rsid w:val="00453ADF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44986"/>
    <w:rsid w:val="0055137A"/>
    <w:rsid w:val="005652A5"/>
    <w:rsid w:val="00571557"/>
    <w:rsid w:val="0057325B"/>
    <w:rsid w:val="00592FF9"/>
    <w:rsid w:val="005A2394"/>
    <w:rsid w:val="005A575C"/>
    <w:rsid w:val="005C01F9"/>
    <w:rsid w:val="005D5E1E"/>
    <w:rsid w:val="005E1AA8"/>
    <w:rsid w:val="005E599C"/>
    <w:rsid w:val="005F633B"/>
    <w:rsid w:val="006135F9"/>
    <w:rsid w:val="00617021"/>
    <w:rsid w:val="00617E73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7C7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1C00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53A"/>
    <w:rsid w:val="0082680D"/>
    <w:rsid w:val="00841F0D"/>
    <w:rsid w:val="00854B10"/>
    <w:rsid w:val="00857883"/>
    <w:rsid w:val="0086110F"/>
    <w:rsid w:val="008765A4"/>
    <w:rsid w:val="008777E6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1766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4FC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3C6F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2EE0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2EBB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D7D40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0Bgy5kdHkdMzeEPUF/c0hICkjUEB6fv8+Ygt7oYpQ+Y=</DigestValue>
    </Reference>
    <Reference Type="http://www.w3.org/2000/09/xmldsig#Object" URI="#idOfficeObject">
      <DigestMethod Algorithm="http://www.w3.org/2001/04/xmlenc#sha256"/>
      <DigestValue>grdZUOh3DUvmqrpDU1bn/rnYXhPPSSLVOnQpLrTixPM=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uQEAW5V7ScXnyqLm/f1Qt6jCYm3PJq3gMIlGq2OOKCg=</DigestValue>
    </Reference>
  </SignedInfo>
  <SignatureValue>kIHVFk/4frI3vASdZSSeEKOakf043NMh6Iwbq12q1yszri3MlheG+ZTpmZKNt/LbKfFkt2e+fWwI
4Ae1xSneDm0jxG+BbsaA9KhYEWrWMy+60WiOdNINtBO79DRtLaolXxEd8o5661vYwqYMJ5a+k42J
1Wt9N3p6H1SYZ1hhsPM+Qv7RyjXw4tjkPL6BM5NaAEUtAV3pPrOzGpaHWiqSA3u8SXkAKmy8UjvK
m2oHp55HtgOVeU6A2h8IMZVE79ZBFAi6BMD83Pf7M6m9xjktwz7KBHQftl1qBeVR9en0awnrVGJm
R6MKEDhzOy9PhqyXGBra2d2UEx+dGvbVihpa9w==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xyVnhsEGGUrgeb3yBTg0CkC2I/FIw/P/hnjMZhyoH4o=</DigestValue>
      </Reference>
      <Reference URI="/word/endnotes.xml?ContentType=application/vnd.openxmlformats-officedocument.wordprocessingml.endnotes+xml">
        <DigestMethod Algorithm="http://www.w3.org/2001/04/xmlenc#sha256"/>
        <DigestValue>phO/5ARXB2hDI4z71yICHQNdhik0URGM8g6KDRVrnzU=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uLpi3SMnFm74YX30dQzdD1miKcatigHkac+XsBJxh14=</DigestValue>
      </Reference>
      <Reference URI="/word/footnotes.xml?ContentType=application/vnd.openxmlformats-officedocument.wordprocessingml.footnotes+xml">
        <DigestMethod Algorithm="http://www.w3.org/2001/04/xmlenc#sha256"/>
        <DigestValue>6unHUrtDEEIyi5aLPkaoNTKPzyA44IrUR9WMrBNkDKg=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ugHl81YaUQriqYncVPfHAft9pMBK/fRVJkNkKACmRCw=</DigestValue>
      </Reference>
      <Reference URI="/word/settings.xml?ContentType=application/vnd.openxmlformats-officedocument.wordprocessingml.settings+xml">
        <DigestMethod Algorithm="http://www.w3.org/2001/04/xmlenc#sha256"/>
        <DigestValue>2fvTUvisMSaPiqYfcwaF4q/UI5ONWF1Gdq95uekP+hU=</DigestValue>
      </Reference>
      <Reference URI="/word/styles.xml?ContentType=application/vnd.openxmlformats-officedocument.wordprocessingml.styles+xml">
        <DigestMethod Algorithm="http://www.w3.org/2001/04/xmlenc#sha256"/>
        <DigestValue>T26sMe1+BECRjWvFu6z2YtlDLScCHyCSGkh4DwIxGQk=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hMdoQ7OYpxYN4tS/mylr1NyXVoExpA48PNwKRH+Domw=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2023-05-15T11:42:53Z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3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2023-05-15T11:42:53Z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</Pages>
  <Words>1794</Words>
  <Characters>10590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67</cp:revision>
  <cp:lastPrinted>2022-08-18T12:50:00Z</cp:lastPrinted>
  <dcterms:created xsi:type="dcterms:W3CDTF">2021-01-21T11:32:00Z</dcterms:created>
  <dcterms:modified xsi:type="dcterms:W3CDTF">2023-05-15T11:42:00Z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