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171A1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5239B">
        <w:rPr>
          <w:rFonts w:ascii="Garamond" w:hAnsi="Garamond"/>
          <w:sz w:val="24"/>
          <w:szCs w:val="24"/>
        </w:rPr>
        <w:t>50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B08E30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5239B" w:rsidRPr="006933E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https://zakazky.zcu.cz/contract_display_6005.html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7D825A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C0481">
        <w:rPr>
          <w:rFonts w:ascii="Garamond" w:hAnsi="Garamond" w:cs="Arial"/>
          <w:sz w:val="22"/>
          <w:szCs w:val="22"/>
        </w:rPr>
        <w:t>2</w:t>
      </w:r>
      <w:r w:rsidR="0035239B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05.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35239B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12BB8" w14:textId="77777777" w:rsidR="00D63A8C" w:rsidRDefault="00D63A8C" w:rsidP="00795AAC">
      <w:r>
        <w:separator/>
      </w:r>
    </w:p>
  </w:endnote>
  <w:endnote w:type="continuationSeparator" w:id="0">
    <w:p w14:paraId="6EA60C80" w14:textId="77777777" w:rsidR="00D63A8C" w:rsidRDefault="00D63A8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3AE98" w14:textId="77777777" w:rsidR="00D63A8C" w:rsidRDefault="00D63A8C" w:rsidP="00795AAC">
      <w:r>
        <w:separator/>
      </w:r>
    </w:p>
  </w:footnote>
  <w:footnote w:type="continuationSeparator" w:id="0">
    <w:p w14:paraId="3B5EFD74" w14:textId="77777777" w:rsidR="00D63A8C" w:rsidRDefault="00D63A8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0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JqjTbcZdHfR4/+zYviVTp1kh1/QGYkgEZVD+axzostc=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rJua6RpxK22JrAb+eBxzPThrsHbHARfr01SDVAhgISo=</DigestValue>
    </Reference>
  </SignedInfo>
  <SignatureValue>M3Eb9wgbXU35c4n5nI00MFuhnez1t8LPJSQufB7n64tD10tVCK0gERK3IDBVFL/bxvee4GYfJaRO
J8t38BkcmTfC4fGbENRm0FJenN4BnQ2YMfq3i6MoagJUMjwuO/8G4sGFL2Axa2q5rneAvilKifX4
sa2tL8tB/de5Hv3gpDbjJbsB9Ur2M8Wwkg6HR3Snq04ezbjTzajDy3QT3hERGF26l7mFCXlAlhLm
skOkH+Rbz2+Dx0sOAYIk3iEDb1T48ujnfl8og1QPZp9qZPFBdXf6doy2Zs8nhu/83bdE62jUSEgL
zaqjO3DncROgB/ji6NWim1GK8AWc8fDLQrmLvQ==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uuvUUmJ+TVcA2bqfMWHkrdaCAZTsZHiWFcs9UVtJU/g=</DigestValue>
      </Reference>
      <Reference URI="/word/document.xml?ContentType=application/vnd.openxmlformats-officedocument.wordprocessingml.document.main+xml">
        <DigestMethod Algorithm="http://www.w3.org/2001/04/xmlenc#sha256"/>
        <DigestValue>pu7AI1CmUVdqJkQvbZPTNatioggTwKljn4s4hD6i5J0=</DigestValue>
      </Reference>
      <Reference URI="/word/endnotes.xml?ContentType=application/vnd.openxmlformats-officedocument.wordprocessingml.endnotes+xml">
        <DigestMethod Algorithm="http://www.w3.org/2001/04/xmlenc#sha256"/>
        <DigestValue>rk8PddXiMUeLiT2ujHlSze2BmtZRefZBNnhvYllrpds=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YYzFebXDHUPmSAzmShIhkjmxu8xfd9IcuWa9GxBw0m4=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ENbpF6NPPT0UX0RNNVcCQ3S1vf0Tfnyib9fC0bnI2WQ=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2023-05-12T10:56:29Z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2023-05-12T10:56:29Z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144</cp:revision>
  <cp:lastPrinted>2022-02-22T11:35:00Z</cp:lastPrinted>
  <dcterms:created xsi:type="dcterms:W3CDTF">2021-09-14T05:18:00Z</dcterms:created>
  <dcterms:modified xsi:type="dcterms:W3CDTF">2023-05-12T10:56:00Z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