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C86E96F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9A6D12">
        <w:rPr>
          <w:rFonts w:ascii="Garamond" w:hAnsi="Garamond"/>
          <w:sz w:val="24"/>
          <w:szCs w:val="24"/>
        </w:rPr>
        <w:t>4</w:t>
      </w:r>
      <w:r w:rsidR="00C226D5">
        <w:rPr>
          <w:rFonts w:ascii="Garamond" w:hAnsi="Garamond"/>
          <w:sz w:val="24"/>
          <w:szCs w:val="24"/>
        </w:rPr>
        <w:t>9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0BA76360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226D5" w:rsidRPr="00BC08E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https://zakazky.zcu.cz/contract_display_5993.html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9A7D68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C0481">
        <w:rPr>
          <w:rFonts w:ascii="Garamond" w:hAnsi="Garamond" w:cs="Arial"/>
          <w:sz w:val="22"/>
          <w:szCs w:val="22"/>
        </w:rPr>
        <w:t>22</w:t>
      </w:r>
      <w:r w:rsidR="009C12D5" w:rsidRPr="00666868">
        <w:rPr>
          <w:rFonts w:ascii="Garamond" w:hAnsi="Garamond" w:cs="Arial"/>
          <w:sz w:val="22"/>
          <w:szCs w:val="22"/>
        </w:rPr>
        <w:t>.</w:t>
      </w:r>
      <w:r w:rsidR="0001147A">
        <w:rPr>
          <w:rFonts w:ascii="Garamond" w:hAnsi="Garamond" w:cs="Arial"/>
          <w:sz w:val="22"/>
          <w:szCs w:val="22"/>
        </w:rPr>
        <w:t>05.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A6D1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C226D5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4159F" w14:textId="77777777" w:rsidR="008B7304" w:rsidRDefault="008B7304" w:rsidP="00795AAC">
      <w:r>
        <w:separator/>
      </w:r>
    </w:p>
  </w:endnote>
  <w:endnote w:type="continuationSeparator" w:id="0">
    <w:p w14:paraId="6B2BCD9C" w14:textId="77777777" w:rsidR="008B7304" w:rsidRDefault="008B730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65679" w14:textId="77777777" w:rsidR="008B7304" w:rsidRDefault="008B7304" w:rsidP="00795AAC">
      <w:r>
        <w:separator/>
      </w:r>
    </w:p>
  </w:footnote>
  <w:footnote w:type="continuationSeparator" w:id="0">
    <w:p w14:paraId="2918060C" w14:textId="77777777" w:rsidR="008B7304" w:rsidRDefault="008B730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226D5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9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eNrdpEQ/jDju6jDTMx0MpvTcora07E6GXE9X7Y2tuRk=</DigestValue>
    </Reference>
    <Reference Type="http://www.w3.org/2000/09/xmldsig#Object" URI="#idOfficeObject">
      <DigestMethod Algorithm="http://www.w3.org/2001/04/xmlenc#sha256"/>
      <DigestValue>grdZUOh3DUvmqrpDU1bn/rnYXhPPSSLVOnQpLrTixPM=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1vScTXo2KeFq491PL/1wU9pNkkYdZUgYzO7D/MV56uY=</DigestValue>
    </Reference>
  </SignedInfo>
  <SignatureValue>xrz97WjFUzz0gS3Px0z7OROjDpjhOUPeTOgdCDSMFxTMyFnO3UwgACtatYpsfpJGf0HTv/vUiRj3
KWfXe/LY+p86feO+hqgECMPbKHVKlJdeS1l6jTtrNsDQyy6RqYilymrn6MXoCV015e5jkmJq/hYz
ii6crvWPhxweGzRjhGWyLq5WEaz6Z5zGaRp5iUs+EeABHCMUeNJS8WeSnEJE05pUA3bC6yo1lVlV
DspYSCE6raW8+DV0px30ZiExCVMDt8p9eRao3E4IAya+Ml2o6cgGb3AJjVPj0G3MkynNZUHVzTkJ
YoacLg5DZVme/yvDT5wd4iNMo+Z/xX5vwJV8yQ==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AynTm5qS7buTvS8mtK0OTplMSLMDK6Ya2PrmyiMhLi8=</DigestValue>
      </Reference>
      <Reference URI="/word/document.xml?ContentType=application/vnd.openxmlformats-officedocument.wordprocessingml.document.main+xml">
        <DigestMethod Algorithm="http://www.w3.org/2001/04/xmlenc#sha256"/>
        <DigestValue>dnFkVnzl12hwZ92+7WhgQUfmnZkUEKP/epKTniiDZsQ=</DigestValue>
      </Reference>
      <Reference URI="/word/endnotes.xml?ContentType=application/vnd.openxmlformats-officedocument.wordprocessingml.endnotes+xml">
        <DigestMethod Algorithm="http://www.w3.org/2001/04/xmlenc#sha256"/>
        <DigestValue>BkUkAoHOxQrzn++D7yxrogjFS4LlRcXVe9OyVb3ilDU=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xRakOmXEQB5lhbCGOz7dNnZZSbIkesufE4S735s38wg=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GjFkr0nFiuZcWfLqKKoT6Zm58yDWYVbSt0V3yilea1E=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2023-05-10T09:26:46Z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2023-05-10T09:26:46Z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143</cp:revision>
  <cp:lastPrinted>2022-02-22T11:35:00Z</cp:lastPrinted>
  <dcterms:created xsi:type="dcterms:W3CDTF">2021-09-14T05:18:00Z</dcterms:created>
  <dcterms:modified xsi:type="dcterms:W3CDTF">2023-05-10T07:46:00Z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