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08CF7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EC55F7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CDD7A7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C55F7" w:rsidRPr="002B75A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https://zakazky.zcu.cz/contract_display_5980.html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DDBCB0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1147A">
        <w:rPr>
          <w:rFonts w:ascii="Garamond" w:hAnsi="Garamond" w:cs="Arial"/>
          <w:sz w:val="22"/>
          <w:szCs w:val="22"/>
        </w:rPr>
        <w:t>0</w:t>
      </w:r>
      <w:r w:rsidR="00EC55F7">
        <w:rPr>
          <w:rFonts w:ascii="Garamond" w:hAnsi="Garamond" w:cs="Arial"/>
          <w:sz w:val="22"/>
          <w:szCs w:val="22"/>
        </w:rPr>
        <w:t>9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EC55F7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4562F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F77E9" w14:textId="77777777" w:rsidR="003934E0" w:rsidRDefault="003934E0" w:rsidP="00795AAC">
      <w:r>
        <w:separator/>
      </w:r>
    </w:p>
  </w:endnote>
  <w:endnote w:type="continuationSeparator" w:id="0">
    <w:p w14:paraId="3869C44A" w14:textId="77777777" w:rsidR="003934E0" w:rsidRDefault="003934E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702C" w14:textId="77777777" w:rsidR="003934E0" w:rsidRDefault="003934E0" w:rsidP="00795AAC">
      <w:r>
        <w:separator/>
      </w:r>
    </w:p>
  </w:footnote>
  <w:footnote w:type="continuationSeparator" w:id="0">
    <w:p w14:paraId="1807B1C8" w14:textId="77777777" w:rsidR="003934E0" w:rsidRDefault="003934E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34E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55F7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8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yoK42MfDH0Bs4YEb9cxPB7OSzDb0H1YcDWuPDXf0dI4=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MKXCOLvuJkymGVKq2P6QPn8+/m7ScOFy9Mz4VeQz89A=</DigestValue>
    </Reference>
  </SignedInfo>
  <SignatureValue>MhqRYwmG2Y2+Ka+T5e6rkBAw7A6FjyCLhf+d2BnzBr1G1ygfRPeakbDzdb4Aw6mgP+C4ARtnvjKM
DXALNK5WDZcNa1+aUm+OkJLctY05/0J+Z1mnlYYGP00QukhEY3XnrkTIRx9n4WEr52yYsi9t3t7T
b4cW3RO5xe1wT90XcwetLXahfMkl0FhpzYC5x+0Ybhh+aq1n3OVIcp+UGthgn/Rd9O5ozM1yGf/B
rccmnTPplW7GukjuvXP0O6t78/Hoc86NbZRKlybordMqMmZuQaheBCSlGCEZ2LbXbo6k7r1eA86H
yPFLDxRZCMIDrhJDR66GE27Md950xyEV8UhQew==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At678F4N9/EmI0dLCuiMSJTpTO+ZFjTrR7knovac8ZU=</DigestValue>
      </Reference>
      <Reference URI="/word/document.xml?ContentType=application/vnd.openxmlformats-officedocument.wordprocessingml.document.main+xml">
        <DigestMethod Algorithm="http://www.w3.org/2001/04/xmlenc#sha256"/>
        <DigestValue>uSo+WbNf4K/eoatnDXfVE6rLqUBtu68LX8aRfL0j/EM=</DigestValue>
      </Reference>
      <Reference URI="/word/endnotes.xml?ContentType=application/vnd.openxmlformats-officedocument.wordprocessingml.endnotes+xml">
        <DigestMethod Algorithm="http://www.w3.org/2001/04/xmlenc#sha256"/>
        <DigestValue>mtQWugaUSQVsOZqpRPOd4lx8VeYHNkv1bTpoyzjok74=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WVmSooiYra2kIrg6ZVzcl+YVTLuFMchTt+OqHOsIkBo=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7Ik6vref0gmjvgvlZJKjOCCDjcQDFg4eRQbTXTK6678=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2023-04-27T10:53:44Z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2023-04-27T10:53:44Z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141</cp:revision>
  <cp:lastPrinted>2022-02-22T11:35:00Z</cp:lastPrinted>
  <dcterms:created xsi:type="dcterms:W3CDTF">2021-09-14T05:18:00Z</dcterms:created>
  <dcterms:modified xsi:type="dcterms:W3CDTF">2023-04-27T10:53:00Z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