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8451122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E52EBB">
        <w:rPr>
          <w:rFonts w:ascii="Garamond" w:hAnsi="Garamond"/>
          <w:sz w:val="24"/>
          <w:szCs w:val="24"/>
        </w:rPr>
        <w:t>0</w:t>
      </w:r>
      <w:r w:rsidR="00FD7D40">
        <w:rPr>
          <w:rFonts w:ascii="Garamond" w:hAnsi="Garamond"/>
          <w:sz w:val="24"/>
          <w:szCs w:val="24"/>
        </w:rPr>
        <w:t>6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2837137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8777E6">
        <w:t>9</w:t>
      </w:r>
      <w:r w:rsidR="00FD7D40">
        <w:t>76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0004FF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FD7D40">
        <w:rPr>
          <w:rFonts w:ascii="Garamond" w:hAnsi="Garamond" w:cs="Arial"/>
          <w:b/>
          <w:sz w:val="22"/>
          <w:szCs w:val="22"/>
        </w:rPr>
        <w:t>09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E52EBB">
        <w:rPr>
          <w:rFonts w:ascii="Garamond" w:hAnsi="Garamond" w:cs="Arial"/>
          <w:b/>
          <w:sz w:val="22"/>
          <w:szCs w:val="22"/>
        </w:rPr>
        <w:t>0</w:t>
      </w:r>
      <w:r w:rsidR="00FD7D40">
        <w:rPr>
          <w:rFonts w:ascii="Garamond" w:hAnsi="Garamond" w:cs="Arial"/>
          <w:b/>
          <w:sz w:val="22"/>
          <w:szCs w:val="22"/>
        </w:rPr>
        <w:t>5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E52EBB">
        <w:rPr>
          <w:rFonts w:ascii="Garamond" w:hAnsi="Garamond" w:cs="Arial"/>
          <w:b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FD7D40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137892">
        <w:rPr>
          <w:rFonts w:ascii="Garamond" w:hAnsi="Garamond" w:cs="Arial"/>
          <w:sz w:val="22"/>
          <w:szCs w:val="22"/>
        </w:rPr>
        <w:t>0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BBC45" w14:textId="77777777" w:rsidR="007D1C00" w:rsidRDefault="007D1C00" w:rsidP="00795AAC">
      <w:r>
        <w:separator/>
      </w:r>
    </w:p>
  </w:endnote>
  <w:endnote w:type="continuationSeparator" w:id="0">
    <w:p w14:paraId="1339754C" w14:textId="77777777" w:rsidR="007D1C00" w:rsidRDefault="007D1C0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5898E" w14:textId="77777777" w:rsidR="007D1C00" w:rsidRDefault="007D1C00" w:rsidP="00795AAC">
      <w:r>
        <w:separator/>
      </w:r>
    </w:p>
  </w:footnote>
  <w:footnote w:type="continuationSeparator" w:id="0">
    <w:p w14:paraId="6C88E719" w14:textId="77777777" w:rsidR="007D1C00" w:rsidRDefault="007D1C0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1C00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65A4"/>
    <w:rsid w:val="008777E6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D7D40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F6m7G8oFS38pZTfIUrW+FFIZQwVyVWatkwWKRjW0tRQ=</DigestValue>
    </Reference>
    <Reference Type="http://www.w3.org/2000/09/xmldsig#Object" URI="#idOfficeObject">
      <DigestMethod Algorithm="http://www.w3.org/2001/04/xmlenc#sha256"/>
      <DigestValue>grdZUOh3DUvmqrpDU1bn/rnYXhPPSSLVOnQpLrTixPM=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7RV3B5Al2YPmxcKfEEbwa3p/rh7wff99gqXF1EtCwUk=</DigestValue>
    </Reference>
  </SignedInfo>
  <SignatureValue>VfO9IBfvtsnjwwv9zCEZomdX8m4YVgNvFm2kdnfOZu/KzljhqIfEYy1glyKh2s7/DjJm7mNJpUff
Pd1S/lRwl/q5Sk+PRQlME9y+504kQ6OPso1xX4aBroPKDMAIpE2z7tf40de6LUIzhSVXK5rFj65X
+TDUzEbQhLfHbX3fX52Fg6ew18iYLX2E4aSqcj6YWA5FhGsLAh5wWMVQVxYoRX7tArRJThLrneIu
0hvLyTl2awi5aAYOt0cnbU7YeSNu56QivFyYAt1eSVKfQs/I19HwF/4lASo4fnPUEgGMZqb9DylB
wvSASSDVChiISSBuT0HkHasqLF9NZq6SS84SnQ==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NbeR+3qSOfBTzp2vr+QEfyLtHth3M5XieqTBK/MgNdc=</DigestValue>
      </Reference>
      <Reference URI="/word/endnotes.xml?ContentType=application/vnd.openxmlformats-officedocument.wordprocessingml.endnotes+xml">
        <DigestMethod Algorithm="http://www.w3.org/2001/04/xmlenc#sha256"/>
        <DigestValue>phO/5ARXB2hDI4z71yICHQNdhik0URGM8g6KDRVrnzU=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6unHUrtDEEIyi5aLPkaoNTKPzyA44IrUR9WMrBNkDKg=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8vT2ZYxbTVFJWOy3cPEah+3Vovlo1gvPHTTzyzAK0WA=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2023-04-26T12:09:11Z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2023-04-26T12:09:11Z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1794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66</cp:revision>
  <cp:lastPrinted>2022-08-18T12:50:00Z</cp:lastPrinted>
  <dcterms:created xsi:type="dcterms:W3CDTF">2021-01-21T11:32:00Z</dcterms:created>
  <dcterms:modified xsi:type="dcterms:W3CDTF">2023-04-26T12:09:00Z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