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F0FB91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6A4CAA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4E2B37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A4CAA" w:rsidRPr="00E6157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https://zakazky.zcu.cz/contract_display_5966.html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7E60F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1147A">
        <w:rPr>
          <w:rFonts w:ascii="Garamond" w:hAnsi="Garamond" w:cs="Arial"/>
          <w:sz w:val="22"/>
          <w:szCs w:val="22"/>
        </w:rPr>
        <w:t>0</w:t>
      </w:r>
      <w:r w:rsidR="006A4CAA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562F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DCDC" w14:textId="77777777" w:rsidR="00420B3F" w:rsidRDefault="00420B3F" w:rsidP="00795AAC">
      <w:r>
        <w:separator/>
      </w:r>
    </w:p>
  </w:endnote>
  <w:endnote w:type="continuationSeparator" w:id="0">
    <w:p w14:paraId="04FE9A84" w14:textId="77777777" w:rsidR="00420B3F" w:rsidRDefault="00420B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915C" w14:textId="77777777" w:rsidR="00420B3F" w:rsidRDefault="00420B3F" w:rsidP="00795AAC">
      <w:r>
        <w:separator/>
      </w:r>
    </w:p>
  </w:footnote>
  <w:footnote w:type="continuationSeparator" w:id="0">
    <w:p w14:paraId="6F058444" w14:textId="77777777" w:rsidR="00420B3F" w:rsidRDefault="00420B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6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5Y1nTNqcJ3l2EMWmB1sKtlzCV2aQe+PlJ011ufWgipU=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1lWctI10Ogh5SMSzU/v10Cvm9Yti/8Q83FIm1Caunmo=</DigestValue>
    </Reference>
  </SignedInfo>
  <SignatureValue>BhxEcD94PjPS5hIXW+CHGZm1OY4Ju71clZ27JR92NrCHYhCN1IHgfnSRquxI0Tzjm4rImOnMw4+W
1jHPGCEeBhDKwX3QraiPcemRJytTKrU5DxzdaitYbCSrqkNCjTyrpoEiZV/rkYnpP0+TfGFGOPm3
ASq/J9lMWiHycR1UcSxWcDwooencl6DAFXvs6k+Gg3KZygUXKQJeIiFGcuOT123OTDzDhqoIsVlQ
jyFKDkeS4gFY+LfeRwstQWimTFFYTfw/DKlb7RSLOa8ttyhdYforguZAxTo5/q36Gna6wQTc7M/r
THz2a1pqd+Aq1L7FY/Jv/6kA95egmdd2r6iDRg==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/pF7lMjYVQ1//iRH31FzAUMiBeKI943j2LeOgibYmw8=</DigestValue>
      </Reference>
      <Reference URI="/word/document.xml?ContentType=application/vnd.openxmlformats-officedocument.wordprocessingml.document.main+xml">
        <DigestMethod Algorithm="http://www.w3.org/2001/04/xmlenc#sha256"/>
        <DigestValue>jcUeF5ldth7A9IafZEgrj7TfCFzLVdbZiScjKer7yzs=</DigestValue>
      </Reference>
      <Reference URI="/word/endnotes.xml?ContentType=application/vnd.openxmlformats-officedocument.wordprocessingml.endnotes+xml">
        <DigestMethod Algorithm="http://www.w3.org/2001/04/xmlenc#sha256"/>
        <DigestValue>5wGLfo7OdMnXw6lXIHjSrBm8tpbzcZ3jjIyoM5UMie8=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EVs49WiOJutgcX5rQygg+q2AkU4xqq2kMVL+0g0KFes=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X3lLCyAE3sYeLTaKl50FfHZwrDjNFIRYqXqfnFpFl7w=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2023-04-21T11:38:54Z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2023-04-21T11:38:54Z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141</cp:revision>
  <cp:lastPrinted>2022-02-22T11:35:00Z</cp:lastPrinted>
  <dcterms:created xsi:type="dcterms:W3CDTF">2021-09-14T05:18:00Z</dcterms:created>
  <dcterms:modified xsi:type="dcterms:W3CDTF">2023-04-21T11:38:00Z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