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A6AECE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9A6D12">
        <w:rPr>
          <w:rFonts w:ascii="Garamond" w:hAnsi="Garamond"/>
          <w:sz w:val="24"/>
          <w:szCs w:val="24"/>
        </w:rPr>
        <w:t>4</w:t>
      </w:r>
      <w:r w:rsidR="004562F2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0D75FA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562F2" w:rsidRPr="004A1FD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https://zakazky.zcu.cz/contract_display_5955.html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535C2B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264EF">
        <w:rPr>
          <w:rFonts w:ascii="Garamond" w:hAnsi="Garamond" w:cs="Arial"/>
          <w:sz w:val="22"/>
          <w:szCs w:val="22"/>
        </w:rPr>
        <w:t>2</w:t>
      </w:r>
      <w:r w:rsidR="004562F2">
        <w:rPr>
          <w:rFonts w:ascii="Garamond" w:hAnsi="Garamond" w:cs="Arial"/>
          <w:sz w:val="22"/>
          <w:szCs w:val="22"/>
        </w:rPr>
        <w:t>8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0D2EA8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562F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35F0E" w14:textId="77777777" w:rsidR="00C10E3A" w:rsidRDefault="00C10E3A" w:rsidP="00795AAC">
      <w:r>
        <w:separator/>
      </w:r>
    </w:p>
  </w:endnote>
  <w:endnote w:type="continuationSeparator" w:id="0">
    <w:p w14:paraId="2D4AFE41" w14:textId="77777777" w:rsidR="00C10E3A" w:rsidRDefault="00C10E3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7122E" w14:textId="77777777" w:rsidR="00C10E3A" w:rsidRDefault="00C10E3A" w:rsidP="00795AAC">
      <w:r>
        <w:separator/>
      </w:r>
    </w:p>
  </w:footnote>
  <w:footnote w:type="continuationSeparator" w:id="0">
    <w:p w14:paraId="4DD6E12A" w14:textId="77777777" w:rsidR="00C10E3A" w:rsidRDefault="00C10E3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5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eastjjUr0d4OAOJBVWhjzBJqFysOEanKq2MTnrF0LrA=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8F8iE+q05t16K+VHWzVtCWpdH25VDcYcfpMVPmfFBJs=</DigestValue>
    </Reference>
  </SignedInfo>
  <SignatureValue>VW9yM+n+5VV8XQOvmzQ0mTyuZviZl2sFJDc98SrZjTTZPshkZMWbNQ7/X/3ogcWylGhkWwNzd0S3
d7shjFyS1cAE7fgziPuJ2PNmbNoAMzpmsm4G7JhFRDAMhTyu5KoPpUczVTsXCN1vDJIy22jxi4cT
i5+zKmKpDgUw5v2OsTSxGlihYJaJuCLINadBzp8MVZKtaTAvjyZ9mpiEsfczp7sr469H/pmFMMMJ
JWbQFla+DfVGKlLlPqMCNldv05/r215tO+wgm0nBq/govu2PYLg8iFtbKAvMskO7lQTpd3HRouOj
+ePOWaP78t1tscHy/sljDr0/Q3c8SL045cmWxg==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CysTw0pU2Jy9/Ky0C2gws8copXXWoFQVzZ7atMHH8Lg=</DigestValue>
      </Reference>
      <Reference URI="/word/document.xml?ContentType=application/vnd.openxmlformats-officedocument.wordprocessingml.document.main+xml">
        <DigestMethod Algorithm="http://www.w3.org/2001/04/xmlenc#sha256"/>
        <DigestValue>UcaAZnn7uPZRZVo39LNoHvgAJfY+WZbt2FZMkbrH0cE=</DigestValue>
      </Reference>
      <Reference URI="/word/endnotes.xml?ContentType=application/vnd.openxmlformats-officedocument.wordprocessingml.endnotes+xml">
        <DigestMethod Algorithm="http://www.w3.org/2001/04/xmlenc#sha256"/>
        <DigestValue>x5HjRU24zKf3nQkP9ySN7GM9TLLgXx/cCoOo/DCltDc=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zGw/UhGb5pwvl5AIrg+Y0DLViVrllel+mo7Wga40900=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H0M7YTaCXSh5gu23REEyr8doQSLmzc7xXri6P7J46xg=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2023-04-17T09:43:48Z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2023-04-17T09:43:48Z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139</cp:revision>
  <cp:lastPrinted>2022-02-22T11:35:00Z</cp:lastPrinted>
  <dcterms:created xsi:type="dcterms:W3CDTF">2021-09-14T05:18:00Z</dcterms:created>
  <dcterms:modified xsi:type="dcterms:W3CDTF">2023-04-17T09:43:00Z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