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72047F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153D67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764E8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53D67" w:rsidRPr="001C56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https://zakazky.zcu.cz/contract_display_5934.html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A50BE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F91">
        <w:rPr>
          <w:rFonts w:ascii="Garamond" w:hAnsi="Garamond" w:cs="Arial"/>
          <w:sz w:val="22"/>
          <w:szCs w:val="22"/>
        </w:rPr>
        <w:t>1</w:t>
      </w:r>
      <w:r w:rsidR="00153D67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A14C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C21A" w14:textId="77777777" w:rsidR="008408A9" w:rsidRDefault="008408A9" w:rsidP="00795AAC">
      <w:r>
        <w:separator/>
      </w:r>
    </w:p>
  </w:endnote>
  <w:endnote w:type="continuationSeparator" w:id="0">
    <w:p w14:paraId="4C100661" w14:textId="77777777" w:rsidR="008408A9" w:rsidRDefault="008408A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60E6" w14:textId="77777777" w:rsidR="008408A9" w:rsidRDefault="008408A9" w:rsidP="00795AAC">
      <w:r>
        <w:separator/>
      </w:r>
    </w:p>
  </w:footnote>
  <w:footnote w:type="continuationSeparator" w:id="0">
    <w:p w14:paraId="68B49A1F" w14:textId="77777777" w:rsidR="008408A9" w:rsidRDefault="008408A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3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9lr0dQUyyM0mYNr5MzxA970ypHmnBxz7N9CZgvD0RlY=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2zaPFtIwyZ31enUZBwztK99t+kRayQdsTB2e0K65uew=</DigestValue>
    </Reference>
  </SignedInfo>
  <SignatureValue>KNaVadFf36RWEAlK0KSlYsKgxB6NXBG0ewoI7OJK3BaLBRQBGC1Z2hDQik/6BYeiTCR3AbmxLeQK
y95i++xwWnUdck8otsGs+xHQn8uM+E/jEcV3ttUyXbNoOHQ6uMDb4jMGsCc7TujjYBieBFeGsUOl
RonMMOUGwQq1yGHn1EsXVAeK/QrP7GNkF6jR60YiGPpw8IbjjQmRDnG1rbVBUJxAy5mNQeZWEus/
hHAXzxAQFHPEKbDVRkTOqpR3q4XeJxUC9q0Mw4f9CRlntsq7BicAwDSwzy7JKLJdZEQHdbmIJP6c
AVWFugEU4qSvR57NNC9Rtj1OjInN6uOpn6FTTQ==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5V5/b3sNg01M6THDmgchRIa754yTJZPlKcVCoWjQ338=</DigestValue>
      </Reference>
      <Reference URI="/word/document.xml?ContentType=application/vnd.openxmlformats-officedocument.wordprocessingml.document.main+xml">
        <DigestMethod Algorithm="http://www.w3.org/2001/04/xmlenc#sha256"/>
        <DigestValue>bNjC4voQNOH35IuU07idc4xy7+Q35EuOCRT9QN7wGO0=</DigestValue>
      </Reference>
      <Reference URI="/word/endnotes.xml?ContentType=application/vnd.openxmlformats-officedocument.wordprocessingml.endnotes+xml">
        <DigestMethod Algorithm="http://www.w3.org/2001/04/xmlenc#sha256"/>
        <DigestValue>ZmCvfVcidK+Z/X1UqqakqGL4LE9nfZ33dAFjkzITPgU=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Id0XKTXlkmmMAUnVyN1fE2VjvWvSh/lhhJVr2IAkMZ0=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cTYvfXsLS5+IjUbS1+ryj/l6YUl+AMvA72FUOOcaTz4=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2023-04-04T05:53:41Z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2023-04-04T05:53:41Z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137</cp:revision>
  <cp:lastPrinted>2022-02-22T11:35:00Z</cp:lastPrinted>
  <dcterms:created xsi:type="dcterms:W3CDTF">2021-09-14T05:18:00Z</dcterms:created>
  <dcterms:modified xsi:type="dcterms:W3CDTF">2023-04-04T05:52:00Z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