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D21EB2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w:t>
      </w:r>
      <w:r w:rsidR="005E6016">
        <w:rPr>
          <w:rFonts w:ascii="Garamond" w:hAnsi="Garamond" w:cs="Arial"/>
          <w:b/>
          <w:bCs/>
          <w:sz w:val="28"/>
          <w:szCs w:val="28"/>
        </w:rPr>
        <w:t>6</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E7B69D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5E6016">
        <w:rPr>
          <w:rFonts w:ascii="Garamond" w:hAnsi="Garamond" w:cs="Palatino Linotype"/>
          <w:color w:val="000000"/>
          <w:sz w:val="20"/>
          <w:szCs w:val="20"/>
        </w:rPr>
        <w:t>133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EA543" w14:textId="77777777" w:rsidR="0059597C" w:rsidRDefault="0059597C" w:rsidP="001B2927">
      <w:pPr>
        <w:spacing w:after="0" w:line="240" w:lineRule="auto"/>
      </w:pPr>
      <w:r>
        <w:separator/>
      </w:r>
    </w:p>
  </w:endnote>
  <w:endnote w:type="continuationSeparator" w:id="0">
    <w:p w14:paraId="3244A79C" w14:textId="77777777" w:rsidR="0059597C" w:rsidRDefault="005959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6B86A" w14:textId="77777777" w:rsidR="0059597C" w:rsidRDefault="0059597C" w:rsidP="001B2927">
      <w:pPr>
        <w:spacing w:after="0" w:line="240" w:lineRule="auto"/>
      </w:pPr>
      <w:r>
        <w:separator/>
      </w:r>
    </w:p>
  </w:footnote>
  <w:footnote w:type="continuationSeparator" w:id="0">
    <w:p w14:paraId="395458CF" w14:textId="77777777" w:rsidR="0059597C" w:rsidRDefault="0059597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8B6F3E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5E6016">
      <w:rPr>
        <w:rFonts w:ascii="Garamond" w:hAnsi="Garamond" w:cs="Palatino Linotype"/>
        <w:color w:val="000000"/>
      </w:rPr>
      <w:t>133</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1nu9tYCR4qMyleful+CTqoyWt8uaWJHiOMMWl5STFmW6sgCM51RufQyCkf5gxPBgPTc7cvZRVwCOIvjhPMHt5g==" w:salt="BA89VWzRJmemsIxoosa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70</cp:revision>
  <cp:lastPrinted>2014-05-16T09:23:00Z</cp:lastPrinted>
  <dcterms:created xsi:type="dcterms:W3CDTF">2021-10-21T06:58:00Z</dcterms:created>
  <dcterms:modified xsi:type="dcterms:W3CDTF">2023-03-29T12:34:00Z</dcterms:modified>
</cp:coreProperties>
</file>