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364EC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51EC5">
        <w:rPr>
          <w:rFonts w:ascii="Garamond" w:hAnsi="Garamond"/>
          <w:sz w:val="24"/>
          <w:szCs w:val="24"/>
        </w:rPr>
        <w:t>3</w:t>
      </w:r>
      <w:r w:rsidR="00CB7F91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FD196D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B7F91" w:rsidRPr="00B90FD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https://zakazky.zcu.cz/contract_display_5922.html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1D6D85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B7F91">
        <w:rPr>
          <w:rFonts w:ascii="Garamond" w:hAnsi="Garamond" w:cs="Arial"/>
          <w:sz w:val="22"/>
          <w:szCs w:val="22"/>
        </w:rPr>
        <w:t>11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A14C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E10B" w14:textId="77777777" w:rsidR="00D815D9" w:rsidRDefault="00D815D9" w:rsidP="00795AAC">
      <w:r>
        <w:separator/>
      </w:r>
    </w:p>
  </w:endnote>
  <w:endnote w:type="continuationSeparator" w:id="0">
    <w:p w14:paraId="400ED4D9" w14:textId="77777777" w:rsidR="00D815D9" w:rsidRDefault="00D815D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E358" w14:textId="77777777" w:rsidR="00D815D9" w:rsidRDefault="00D815D9" w:rsidP="00795AAC">
      <w:r>
        <w:separator/>
      </w:r>
    </w:p>
  </w:footnote>
  <w:footnote w:type="continuationSeparator" w:id="0">
    <w:p w14:paraId="2111E80F" w14:textId="77777777" w:rsidR="00D815D9" w:rsidRDefault="00D815D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2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FbgtqQcAReJIMYHff41ykHC/JkRfB0wC1QS3szreHhQ=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om1TXhFziiHWT6qzNDk+da+gid3uLADxrGRKkrbwaqM=</DigestValue>
    </Reference>
  </SignedInfo>
  <SignatureValue>CtHJXZnROIgW7O4H9bU4GGrD8PFpGE/iXWI/8G3SxgWSIUvOj8lkx+qJIpUqwAvPSW3UqGz7T0O9
y1NawVVcyXynl/u5dzyZ1/Rcp4ChfuQPFVHkE5L740YmGxLyjp0SyhIYgWD31ND0gIUKaeK9mD4H
03/A4wM7Ch4PadvKc2qxLxCKwVnAKts7hU+qNhFvuUsFMAv741YB2CtXPqYbstaj3rs6kBwcjSCa
Euedaoi6KZ4j7pziFkQxjOmWza7oBnDTFqNmvIHgKIBQbBjDHwxkAAdxpYzIcx1rWOMC8hiAjlcN
4jclrSNfMn/3C1t4B5ZScHpeLcaklckjbniAMQ==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3jayFhjQGTi+JG7YsZMuJm6sllYV58Efb2jYvE1AMEQ=</DigestValue>
      </Reference>
      <Reference URI="/word/document.xml?ContentType=application/vnd.openxmlformats-officedocument.wordprocessingml.document.main+xml">
        <DigestMethod Algorithm="http://www.w3.org/2001/04/xmlenc#sha256"/>
        <DigestValue>jihFzJBQoMKXSkltoTVnUG4eji7jnm6QJMq7aSGsQEw=</DigestValue>
      </Reference>
      <Reference URI="/word/endnotes.xml?ContentType=application/vnd.openxmlformats-officedocument.wordprocessingml.endnotes+xml">
        <DigestMethod Algorithm="http://www.w3.org/2001/04/xmlenc#sha256"/>
        <DigestValue>v4izESAYBo9OpgIA+s1MMcHX+5wH5zVG0pOaIDJIxkU=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DKXr2+Ig1bP8/6dhS050WoLPZ8xl5XPKscA3j38bqZI=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FC5R6GYBpLzxmz3h3gg5Cn4a7gkN6Q2AM1Qklzln4hQ=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2023-03-28T07:13:29Z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2023-03-28T07:13:29Z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134</cp:revision>
  <cp:lastPrinted>2022-02-22T11:35:00Z</cp:lastPrinted>
  <dcterms:created xsi:type="dcterms:W3CDTF">2021-09-14T05:18:00Z</dcterms:created>
  <dcterms:modified xsi:type="dcterms:W3CDTF">2023-03-28T07:13:00Z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