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14B553D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B40B00">
        <w:rPr>
          <w:rFonts w:ascii="Garamond" w:hAnsi="Garamond"/>
          <w:sz w:val="24"/>
          <w:szCs w:val="24"/>
        </w:rPr>
        <w:t>0</w:t>
      </w:r>
      <w:r w:rsidR="00651EC5">
        <w:rPr>
          <w:rFonts w:ascii="Garamond" w:hAnsi="Garamond"/>
          <w:sz w:val="24"/>
          <w:szCs w:val="24"/>
        </w:rPr>
        <w:t>3</w:t>
      </w:r>
      <w:r w:rsidR="001A14C8">
        <w:rPr>
          <w:rFonts w:ascii="Garamond" w:hAnsi="Garamond"/>
          <w:sz w:val="24"/>
          <w:szCs w:val="24"/>
        </w:rPr>
        <w:t>7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32A6155A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1A14C8" w:rsidRPr="007C47EB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https://zakazky.zcu.cz/contract_display_5921.html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7C218B5F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0D2EA8">
        <w:rPr>
          <w:rFonts w:ascii="Garamond" w:hAnsi="Garamond" w:cs="Arial"/>
          <w:sz w:val="22"/>
          <w:szCs w:val="22"/>
        </w:rPr>
        <w:t>0</w:t>
      </w:r>
      <w:r w:rsidR="001A14C8">
        <w:rPr>
          <w:rFonts w:ascii="Garamond" w:hAnsi="Garamond" w:cs="Arial"/>
          <w:sz w:val="22"/>
          <w:szCs w:val="22"/>
        </w:rPr>
        <w:t>5</w:t>
      </w:r>
      <w:r w:rsidR="00FE6AB4">
        <w:rPr>
          <w:rFonts w:ascii="Garamond" w:hAnsi="Garamond" w:cs="Arial"/>
          <w:sz w:val="22"/>
          <w:szCs w:val="22"/>
        </w:rPr>
        <w:t>.</w:t>
      </w:r>
      <w:r w:rsidR="001319F6">
        <w:rPr>
          <w:rFonts w:ascii="Garamond" w:hAnsi="Garamond" w:cs="Arial"/>
          <w:sz w:val="22"/>
          <w:szCs w:val="22"/>
        </w:rPr>
        <w:t>0</w:t>
      </w:r>
      <w:r w:rsidR="000D2EA8">
        <w:rPr>
          <w:rFonts w:ascii="Garamond" w:hAnsi="Garamond" w:cs="Arial"/>
          <w:sz w:val="22"/>
          <w:szCs w:val="22"/>
        </w:rPr>
        <w:t>4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D44A36">
        <w:rPr>
          <w:rFonts w:ascii="Garamond" w:hAnsi="Garamond" w:cs="Arial"/>
          <w:sz w:val="22"/>
          <w:szCs w:val="22"/>
        </w:rPr>
        <w:t>09</w:t>
      </w:r>
      <w:r w:rsidR="002A256E">
        <w:rPr>
          <w:rFonts w:ascii="Garamond" w:hAnsi="Garamond" w:cs="Arial"/>
          <w:sz w:val="22"/>
          <w:szCs w:val="22"/>
        </w:rPr>
        <w:t>:</w:t>
      </w:r>
      <w:r w:rsidR="001A14C8">
        <w:rPr>
          <w:rFonts w:ascii="Garamond" w:hAnsi="Garamond" w:cs="Arial"/>
          <w:sz w:val="22"/>
          <w:szCs w:val="22"/>
        </w:rPr>
        <w:t>0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D3346C8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266D43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76E10B" w14:textId="77777777" w:rsidR="00D815D9" w:rsidRDefault="00D815D9" w:rsidP="00795AAC">
      <w:r>
        <w:separator/>
      </w:r>
    </w:p>
  </w:endnote>
  <w:endnote w:type="continuationSeparator" w:id="0">
    <w:p w14:paraId="400ED4D9" w14:textId="77777777" w:rsidR="00D815D9" w:rsidRDefault="00D815D9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39E358" w14:textId="77777777" w:rsidR="00D815D9" w:rsidRDefault="00D815D9" w:rsidP="00795AAC">
      <w:r>
        <w:separator/>
      </w:r>
    </w:p>
  </w:footnote>
  <w:footnote w:type="continuationSeparator" w:id="0">
    <w:p w14:paraId="2111E80F" w14:textId="77777777" w:rsidR="00D815D9" w:rsidRDefault="00D815D9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1387"/>
    <w:rsid w:val="000D2EA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14C8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66D43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4F2ED4"/>
    <w:rsid w:val="0050547A"/>
    <w:rsid w:val="00513847"/>
    <w:rsid w:val="0051415E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92FF9"/>
    <w:rsid w:val="00596C39"/>
    <w:rsid w:val="005A0C36"/>
    <w:rsid w:val="005A0DEB"/>
    <w:rsid w:val="005A1824"/>
    <w:rsid w:val="005A3A7C"/>
    <w:rsid w:val="005A46CD"/>
    <w:rsid w:val="005A575C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1EC5"/>
    <w:rsid w:val="00653C27"/>
    <w:rsid w:val="00653DBB"/>
    <w:rsid w:val="006579BB"/>
    <w:rsid w:val="006619C8"/>
    <w:rsid w:val="00663DB9"/>
    <w:rsid w:val="00666868"/>
    <w:rsid w:val="00670086"/>
    <w:rsid w:val="00671E84"/>
    <w:rsid w:val="006737F2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6FEC"/>
    <w:rsid w:val="006B0ED2"/>
    <w:rsid w:val="006B1332"/>
    <w:rsid w:val="006B5028"/>
    <w:rsid w:val="006B5670"/>
    <w:rsid w:val="006C69C1"/>
    <w:rsid w:val="006D0C83"/>
    <w:rsid w:val="006D427F"/>
    <w:rsid w:val="006D6F86"/>
    <w:rsid w:val="006E6898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17D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1706"/>
    <w:rsid w:val="00841F0D"/>
    <w:rsid w:val="00850F4A"/>
    <w:rsid w:val="00854B10"/>
    <w:rsid w:val="00854E01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6118"/>
    <w:rsid w:val="00991A1F"/>
    <w:rsid w:val="00996F18"/>
    <w:rsid w:val="009A3D78"/>
    <w:rsid w:val="009A4E90"/>
    <w:rsid w:val="009A6752"/>
    <w:rsid w:val="009A6759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5FCD"/>
    <w:rsid w:val="00B40B00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4CD2"/>
    <w:rsid w:val="00C232BE"/>
    <w:rsid w:val="00C27316"/>
    <w:rsid w:val="00C27A12"/>
    <w:rsid w:val="00C310DC"/>
    <w:rsid w:val="00C31F1D"/>
    <w:rsid w:val="00C45272"/>
    <w:rsid w:val="00C5592B"/>
    <w:rsid w:val="00C633E2"/>
    <w:rsid w:val="00C667B7"/>
    <w:rsid w:val="00C825F9"/>
    <w:rsid w:val="00C84485"/>
    <w:rsid w:val="00C84E99"/>
    <w:rsid w:val="00C84FFC"/>
    <w:rsid w:val="00C858D6"/>
    <w:rsid w:val="00C861A5"/>
    <w:rsid w:val="00C87F53"/>
    <w:rsid w:val="00C87F88"/>
    <w:rsid w:val="00C94723"/>
    <w:rsid w:val="00C95D48"/>
    <w:rsid w:val="00CA4359"/>
    <w:rsid w:val="00CA4653"/>
    <w:rsid w:val="00CA5C46"/>
    <w:rsid w:val="00CA60F1"/>
    <w:rsid w:val="00CA77D6"/>
    <w:rsid w:val="00CB7A29"/>
    <w:rsid w:val="00CB7D25"/>
    <w:rsid w:val="00CC24B7"/>
    <w:rsid w:val="00CC2565"/>
    <w:rsid w:val="00CC4595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3D6E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3D0D"/>
    <w:rsid w:val="00D44A36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815D9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4D6B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2A2"/>
    <w:rsid w:val="00F54D1D"/>
    <w:rsid w:val="00F55D29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921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YEHqroCekdhd+1KT32r20Tly69uerTefuu43sgZWJpY=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3zhm6BfGiIAM6PFdZ9whBuND4kF1I7LVipZmayPSC7w=</DigestValue>
    </Reference>
  </SignedInfo>
  <SignatureValue>nLgI/viDrJT6hp6dJ0HBQpUilPGIQgSrITKNjGc0BD89TA8nicqiSEIsZ3+i7nKAPsFMFRUXXXe2
7t8IvqgptummGJ8Ygk3+OH0yIvvjTYQeKRCH6EkIzlN8kIhsSZlhdqdOiBVuiPOJM2owjoQ534mF
JzlhcF6UttAPhko1iUcScgdnA3fw5bdE42m+whu78aaMWDnF1OrhKtkegojtk1dH04FAemJIPCUW
B7NM9+IUluWBWMbZDtV0MWxFVQHHoHwEJYW8Mb5VUuvqFI3oCVcLAPBWJyR551GXo1N1CEYe12UU
oS6ZoJt29AKzB+SIMdDi5bRafqRF4TT6yhJfBg==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sCxh80bPoxLhteK+WEPWBzCJMrQ+alT0WISGYI0fMD8=</DigestValue>
      </Reference>
      <Reference URI="/word/document.xml?ContentType=application/vnd.openxmlformats-officedocument.wordprocessingml.document.main+xml">
        <DigestMethod Algorithm="http://www.w3.org/2001/04/xmlenc#sha256"/>
        <DigestValue>jLrxTuPZ3Rw5KknRZDtz2oGuoggWh95zltsAlW+034w=</DigestValue>
      </Reference>
      <Reference URI="/word/endnotes.xml?ContentType=application/vnd.openxmlformats-officedocument.wordprocessingml.endnotes+xml">
        <DigestMethod Algorithm="http://www.w3.org/2001/04/xmlenc#sha256"/>
        <DigestValue>v4izESAYBo9OpgIA+s1MMcHX+5wH5zVG0pOaIDJIxkU=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DKXr2+Ig1bP8/6dhS050WoLPZ8xl5XPKscA3j38bqZI=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6Zv7UanQJcwlQOVVBtgq6ur94QDAzazucR3iv9B4pf4=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2023-03-24T13:44:16Z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2023-03-24T13:44:16Z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5</Pages>
  <Words>2290</Words>
  <Characters>13515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133</cp:revision>
  <cp:lastPrinted>2022-02-22T11:35:00Z</cp:lastPrinted>
  <dcterms:created xsi:type="dcterms:W3CDTF">2021-09-14T05:18:00Z</dcterms:created>
  <dcterms:modified xsi:type="dcterms:W3CDTF">2023-03-24T13:44:00Z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