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ACB6179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651EC5">
        <w:rPr>
          <w:rFonts w:ascii="Garamond" w:hAnsi="Garamond"/>
          <w:sz w:val="24"/>
          <w:szCs w:val="24"/>
        </w:rPr>
        <w:t>3</w:t>
      </w:r>
      <w:r w:rsidR="00266D43">
        <w:rPr>
          <w:rFonts w:ascii="Garamond" w:hAnsi="Garamond"/>
          <w:sz w:val="24"/>
          <w:szCs w:val="24"/>
        </w:rPr>
        <w:t>5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453AD8EE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266D43" w:rsidRPr="00E1386D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https://zakazky.zcu.cz/contract_display_5920.html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F56E8D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0D2EA8">
        <w:rPr>
          <w:rFonts w:ascii="Garamond" w:hAnsi="Garamond" w:cs="Arial"/>
          <w:sz w:val="22"/>
          <w:szCs w:val="22"/>
        </w:rPr>
        <w:t>0</w:t>
      </w:r>
      <w:r w:rsidR="00266D43">
        <w:rPr>
          <w:rFonts w:ascii="Garamond" w:hAnsi="Garamond" w:cs="Arial"/>
          <w:sz w:val="22"/>
          <w:szCs w:val="22"/>
        </w:rPr>
        <w:t>4</w:t>
      </w:r>
      <w:r w:rsidR="00FE6AB4">
        <w:rPr>
          <w:rFonts w:ascii="Garamond" w:hAnsi="Garamond" w:cs="Arial"/>
          <w:sz w:val="22"/>
          <w:szCs w:val="22"/>
        </w:rPr>
        <w:t>.</w:t>
      </w:r>
      <w:r w:rsidR="001319F6">
        <w:rPr>
          <w:rFonts w:ascii="Garamond" w:hAnsi="Garamond" w:cs="Arial"/>
          <w:sz w:val="22"/>
          <w:szCs w:val="22"/>
        </w:rPr>
        <w:t>0</w:t>
      </w:r>
      <w:r w:rsidR="000D2EA8">
        <w:rPr>
          <w:rFonts w:ascii="Garamond" w:hAnsi="Garamond" w:cs="Arial"/>
          <w:sz w:val="22"/>
          <w:szCs w:val="22"/>
        </w:rPr>
        <w:t>4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D44A36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266D43">
        <w:rPr>
          <w:rFonts w:ascii="Garamond" w:hAnsi="Garamond" w:cs="Arial"/>
          <w:sz w:val="22"/>
          <w:szCs w:val="22"/>
        </w:rPr>
        <w:t>3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6E10B" w14:textId="77777777" w:rsidR="00D815D9" w:rsidRDefault="00D815D9" w:rsidP="00795AAC">
      <w:r>
        <w:separator/>
      </w:r>
    </w:p>
  </w:endnote>
  <w:endnote w:type="continuationSeparator" w:id="0">
    <w:p w14:paraId="400ED4D9" w14:textId="77777777" w:rsidR="00D815D9" w:rsidRDefault="00D815D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9E358" w14:textId="77777777" w:rsidR="00D815D9" w:rsidRDefault="00D815D9" w:rsidP="00795AAC">
      <w:r>
        <w:separator/>
      </w:r>
    </w:p>
  </w:footnote>
  <w:footnote w:type="continuationSeparator" w:id="0">
    <w:p w14:paraId="2111E80F" w14:textId="77777777" w:rsidR="00D815D9" w:rsidRDefault="00D815D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920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uCp7PxcXuGxp0a5piKgeZoWFMDPc5pPy0fU9V3Hxtlo=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nunMrz7B9vrBpse76WV8TV/lBAo1SDY8hzAjlxqChZ8=</DigestValue>
    </Reference>
  </SignedInfo>
  <SignatureValue>t8gfNUIgd6Yy/wsJLVz5rr0S+G7GxRND5MCeVAaAk5KLFn9fXXcjNX2iX6YqUSUeKr97NJPsW864
mkeGKnxkaEgPBiJ2l9ObGYdMwJtxupZtDCDrawcssqHw9Mbl2SUV/6XpDTAOgo0fR2wvOKNq/S8j
LQ85bNhwBZaiKvL+orKdbjHh9SP3eYlrISS+q4K/Qk2wTeJwChN3az3O0tKoOl4rNmQGr8BDshFp
gH+XSiYYLu+qf5+U1KP+N/VPvzahoEE6NBWOID6e4I8XkS4fM0diQp/QMN2Ocx23VELtXebwJgCS
n31giVY5/GALp1ccaTnQ98a46izbL1tPrMgSTA==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</Transform>
          <Transform Algorithm="http://www.w3.org/TR/2001/REC-xml-c14n-20010315"/>
        </Transforms>
        <DigestMethod Algorithm="http://www.w3.org/2001/04/xmlenc#sha256"/>
        <DigestValue>aD+nW4QIW9DF9LKTnKJptQBdXcV88LwtqIUJq74tvLQ=</DigestValue>
      </Reference>
      <Reference URI="/word/document.xml?ContentType=application/vnd.openxmlformats-officedocument.wordprocessingml.document.main+xml">
        <DigestMethod Algorithm="http://www.w3.org/2001/04/xmlenc#sha256"/>
        <DigestValue>nKUQg3jC7tD6R4F/A4G4AXjCu9ldlGF/2JgpryN5VrU=</DigestValue>
      </Reference>
      <Reference URI="/word/endnotes.xml?ContentType=application/vnd.openxmlformats-officedocument.wordprocessingml.endnotes+xml">
        <DigestMethod Algorithm="http://www.w3.org/2001/04/xmlenc#sha256"/>
        <DigestValue>v4izESAYBo9OpgIA+s1MMcHX+5wH5zVG0pOaIDJIxkU=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DKXr2+Ig1bP8/6dhS050WoLPZ8xl5XPKscA3j38bqZI=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HyqdY0lfQmfZAxnsj/Gezh8Z8WMLYMrX3wiwxraaVUg=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2023-03-24T13:20:37Z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2023-03-24T13:20:37Z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5</Pages>
  <Words>2290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132</cp:revision>
  <cp:lastPrinted>2022-02-22T11:35:00Z</cp:lastPrinted>
  <dcterms:created xsi:type="dcterms:W3CDTF">2021-09-14T05:18:00Z</dcterms:created>
  <dcterms:modified xsi:type="dcterms:W3CDTF">2023-03-24T13:20:00Z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