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589842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</w:t>
      </w:r>
      <w:r w:rsidR="00101851">
        <w:rPr>
          <w:rFonts w:ascii="Garamond" w:hAnsi="Garamond"/>
          <w:sz w:val="24"/>
          <w:szCs w:val="24"/>
        </w:rPr>
        <w:t>36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7DD5FAC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01851" w:rsidRPr="009A0F0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https://zakazky.zcu.cz/contract_display_5918.html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36427C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101851">
        <w:rPr>
          <w:rFonts w:ascii="Garamond" w:hAnsi="Garamond" w:cs="Arial"/>
          <w:sz w:val="22"/>
          <w:szCs w:val="22"/>
        </w:rPr>
        <w:t>04</w:t>
      </w:r>
      <w:r w:rsidR="00CC243A" w:rsidRPr="00CC243A">
        <w:rPr>
          <w:rFonts w:ascii="Garamond" w:hAnsi="Garamond" w:cs="Arial"/>
          <w:sz w:val="22"/>
          <w:szCs w:val="22"/>
        </w:rPr>
        <w:t>.0</w:t>
      </w:r>
      <w:r w:rsidR="00101851">
        <w:rPr>
          <w:rFonts w:ascii="Garamond" w:hAnsi="Garamond" w:cs="Arial"/>
          <w:sz w:val="22"/>
          <w:szCs w:val="22"/>
        </w:rPr>
        <w:t>4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11430E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F9C4B0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D7196D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7E83DF72" w:rsidR="002F419F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42002E4" w14:textId="77777777" w:rsidR="00101851" w:rsidRPr="00F54D1D" w:rsidRDefault="0010185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271F4164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DA44D" w14:textId="77777777" w:rsidR="007433AE" w:rsidRDefault="007433AE" w:rsidP="00795AAC">
      <w:r>
        <w:separator/>
      </w:r>
    </w:p>
  </w:endnote>
  <w:endnote w:type="continuationSeparator" w:id="0">
    <w:p w14:paraId="58EFFEE3" w14:textId="77777777" w:rsidR="007433AE" w:rsidRDefault="007433A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6419A" w14:textId="77777777" w:rsidR="007433AE" w:rsidRDefault="007433AE" w:rsidP="00795AAC">
      <w:r>
        <w:separator/>
      </w:r>
    </w:p>
  </w:footnote>
  <w:footnote w:type="continuationSeparator" w:id="0">
    <w:p w14:paraId="02A3E963" w14:textId="77777777" w:rsidR="007433AE" w:rsidRDefault="007433A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1851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2E61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4236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0567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33AE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196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18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DA9i/KbCOgA+IUxq2Hqr34umSMnXQAAWWmt5ikTW+TA=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wmHQwIFxPAaE8V9/RKEH6gUARqd9aY5PpuVbi+Fu7LM=</DigestValue>
    </Reference>
  </SignedInfo>
  <SignatureValue>jpdx2XHs5HFt8bg5er5j2DygMVga5MiiBqy3EuHNBuKdwlVC97q/WHe9UEa1BD6G52m+KWHb52Z6
U2yGuLuWeqqD/N7EZwNgouXiH5fbDDhAbXRlLmwgrJ3YUj0bRielJvz8YV+tJVkDRkzlttyF+5Sa
ZvhMsgRnuxxQm2aGaeG+pHpjlhAD1O12bNk4QdnhAtuR32EpEGJ5gEqTKRS+rs9OxZO3du05HfmH
OQFOMr+BvBvru3N/oDQCU4uLJER0Cqhxvj98U3/PdgYOEgUZq5ibmyRiX5bYGsWosKNAhJi7GdZI
36g42GhpLkjZiHTaY2ZTqKQq3WX9EnSlNVeRgw==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I/XAq7UhX3qTYfVZuhg+a1ZzDXZtQ+jyNzvLpHlQX/Q=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TbctMgOvBa/6o+QRaSI0QOkJAbU17gmP8DQuOzTUp2w=</DigestValue>
      </Reference>
      <Reference URI="/word/endnotes.xml?ContentType=application/vnd.openxmlformats-officedocument.wordprocessingml.endnotes+xml">
        <DigestMethod Algorithm="http://www.w3.org/2001/04/xmlenc#sha256"/>
        <DigestValue>FJ0bfbtQ3IoxjjGQNGVEfJM+BQTmP6C+6vLTHI4bCVY=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+5eHRdsX48fDo6te6q2U4jy3wyMR1JuzAfWcQ+dDJJI=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cpJb3KFJts8wjMRIYmGkXmZwlyyphZzqpterwAKp0Yo=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2023-03-24T12:40:10Z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2023-03-24T12:40:10Z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2383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23</cp:revision>
  <cp:lastPrinted>2022-02-22T11:35:00Z</cp:lastPrinted>
  <dcterms:created xsi:type="dcterms:W3CDTF">2023-03-01T08:08:00Z</dcterms:created>
  <dcterms:modified xsi:type="dcterms:W3CDTF">2023-03-24T12:40:00Z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