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F6FB5B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651EC5">
        <w:rPr>
          <w:rFonts w:ascii="Garamond" w:hAnsi="Garamond"/>
          <w:sz w:val="24"/>
          <w:szCs w:val="24"/>
        </w:rPr>
        <w:t>3</w:t>
      </w:r>
      <w:r w:rsidR="000D2EA8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EEA2E6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D2EA8" w:rsidRPr="009900E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https://zakazky.zcu.cz/contract_display_5913.html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80EA7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D2EA8">
        <w:rPr>
          <w:rFonts w:ascii="Garamond" w:hAnsi="Garamond" w:cs="Arial"/>
          <w:sz w:val="22"/>
          <w:szCs w:val="22"/>
        </w:rPr>
        <w:t>03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0D2EA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D16F1" w14:textId="77777777" w:rsidR="0051415E" w:rsidRDefault="0051415E" w:rsidP="00795AAC">
      <w:r>
        <w:separator/>
      </w:r>
    </w:p>
  </w:endnote>
  <w:endnote w:type="continuationSeparator" w:id="0">
    <w:p w14:paraId="3C97B82F" w14:textId="77777777" w:rsidR="0051415E" w:rsidRDefault="0051415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9CD13" w14:textId="77777777" w:rsidR="0051415E" w:rsidRDefault="0051415E" w:rsidP="00795AAC">
      <w:r>
        <w:separator/>
      </w:r>
    </w:p>
  </w:footnote>
  <w:footnote w:type="continuationSeparator" w:id="0">
    <w:p w14:paraId="5FB558D4" w14:textId="77777777" w:rsidR="0051415E" w:rsidRDefault="0051415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1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J30sOYIPo0euowz3Tl+zqVRYT58kVYqr1u+an1DkpMA=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n/o9ClNs6qPeIwX2+DJFGBbeCIclt1WkGecj3vwKmug=</DigestValue>
    </Reference>
  </SignedInfo>
  <SignatureValue>MyumTmm+rtqr2Nphq6kobJDpAkbOl7aUzaBea+ptRDH1UWv9f+OCXQ9LU6CIci0PDgwCLObMRlot
DSLm268z8Dfv2+MW/I8DcDS6gqEbG1koee/tj9zc/6lhfcjKr7kLLZd3g5PWOp3eEZ1Xob6AprAn
XsuK0QZlWmA2zOL8ToGVB7vCzCKk8TaPkS0FTbB9+ite5YUzsEZ2iWIpSxX4BEc59mpm2OEVvzcp
Sv/p9QiNhCFmKuLIUf9beKUPgIGlHu4cOxHVCht8oWJ4f21e26MCSz7QOP2pnKlKZvMeiVNhtOBF
Guj6WqnFjq2UUI60zvzMPe/MSjwpMl67EWiWUQ==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UC4E1jzVAPJB3/WYxg7o/SgOABMlHfIoqNHiuYsUaTI=</DigestValue>
      </Reference>
      <Reference URI="/word/document.xml?ContentType=application/vnd.openxmlformats-officedocument.wordprocessingml.document.main+xml">
        <DigestMethod Algorithm="http://www.w3.org/2001/04/xmlenc#sha256"/>
        <DigestValue>jN+t5LTQs4XFBml39w+hdNf8EjTUt4314lToKYzzXMw=</DigestValue>
      </Reference>
      <Reference URI="/word/endnotes.xml?ContentType=application/vnd.openxmlformats-officedocument.wordprocessingml.endnotes+xml">
        <DigestMethod Algorithm="http://www.w3.org/2001/04/xmlenc#sha256"/>
        <DigestValue>efX5Tehe8pYgziTzVnTmkTtsxB9T36Xrxa5uvLWkUDY=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wW6LYHCRcaab0TRoEjUylZ65RKt5t8mKo8IMLAZJKGs=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OQuy7s0DNE1YywLzGK01fj40n98aY6ryiGWNHuy1vC0=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2023-03-22T11:56:37Z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2023-03-22T11:56:37Z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131</cp:revision>
  <cp:lastPrinted>2022-02-22T11:35:00Z</cp:lastPrinted>
  <dcterms:created xsi:type="dcterms:W3CDTF">2021-09-14T05:18:00Z</dcterms:created>
  <dcterms:modified xsi:type="dcterms:W3CDTF">2023-03-22T11:56:00Z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