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E0BC95B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911D85">
        <w:rPr>
          <w:rFonts w:ascii="Garamond" w:hAnsi="Garamond"/>
          <w:sz w:val="24"/>
          <w:szCs w:val="24"/>
        </w:rPr>
        <w:t>30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64E5D2D6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11D85" w:rsidRPr="00A4694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https://zakazky.zcu.cz/contract_display_5899.html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1DDBEF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41706">
        <w:rPr>
          <w:rFonts w:ascii="Garamond" w:hAnsi="Garamond" w:cs="Arial"/>
          <w:sz w:val="22"/>
          <w:szCs w:val="22"/>
        </w:rPr>
        <w:t>2</w:t>
      </w:r>
      <w:r w:rsidR="006737F2">
        <w:rPr>
          <w:rFonts w:ascii="Garamond" w:hAnsi="Garamond" w:cs="Arial"/>
          <w:sz w:val="22"/>
          <w:szCs w:val="22"/>
        </w:rPr>
        <w:t>7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</w:t>
      </w:r>
      <w:r w:rsidR="00D241A2">
        <w:rPr>
          <w:rFonts w:ascii="Garamond" w:hAnsi="Garamond" w:cs="Arial"/>
          <w:sz w:val="22"/>
          <w:szCs w:val="22"/>
        </w:rPr>
        <w:t>3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911D85">
        <w:rPr>
          <w:rFonts w:ascii="Garamond" w:hAnsi="Garamond" w:cs="Arial"/>
          <w:sz w:val="22"/>
          <w:szCs w:val="22"/>
        </w:rPr>
        <w:t>10</w:t>
      </w:r>
      <w:r w:rsidR="002A256E">
        <w:rPr>
          <w:rFonts w:ascii="Garamond" w:hAnsi="Garamond" w:cs="Arial"/>
          <w:sz w:val="22"/>
          <w:szCs w:val="22"/>
        </w:rPr>
        <w:t>:</w:t>
      </w:r>
      <w:r w:rsidR="006737F2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5C638" w14:textId="77777777" w:rsidR="007848E4" w:rsidRDefault="007848E4" w:rsidP="00795AAC">
      <w:r>
        <w:separator/>
      </w:r>
    </w:p>
  </w:endnote>
  <w:endnote w:type="continuationSeparator" w:id="0">
    <w:p w14:paraId="47BAE00B" w14:textId="77777777" w:rsidR="007848E4" w:rsidRDefault="007848E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66515" w14:textId="77777777" w:rsidR="007848E4" w:rsidRDefault="007848E4" w:rsidP="00795AAC">
      <w:r>
        <w:separator/>
      </w:r>
    </w:p>
  </w:footnote>
  <w:footnote w:type="continuationSeparator" w:id="0">
    <w:p w14:paraId="187E6C66" w14:textId="77777777" w:rsidR="007848E4" w:rsidRDefault="007848E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848E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1D85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99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lHLtTzQcUQJSRIC+s7r8MHr4MD+64U/w4Fk5+deuQK4=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FaMv5xsitmuWjW960pEAeDpAhuppUPkwlZiJfkuRhdg=</DigestValue>
    </Reference>
  </SignedInfo>
  <SignatureValue>qbL8J0SBCpwI/zC73L+cR3pg5VqvibGz7Xhy5RcEnm0cntmM5ofwyMXtsW7KA163XkesqoMLd10l
o681YhwfIh3Jch2ZEyETqjYEAHEAkKQ+nhvsdhJJIfa28n88+UonBXF84vi3t9Kq63QjXZOtiokM
6l7VX0kCz4Uu7YhuUlzuc0AafdnmzkgV0RKD1qMDf2GjzWy47poj4vroOW8Gd5Po8TbowCtn4tnL
BFUb3O9iDOv1YHJOUSGbvCFL2de1qHrxPKT8DqGpw0A/9jHk0fUhkcgvOpFpMSe0Ee+4p3goSDsX
lgdJ9tLpXlTGRQ+F5QmkzcosokPOltWH+LkydA==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yQUCHMmuClHlmfEE3OHFFMk+nAClEwE8FY07+VXq3V4=</DigestValue>
      </Reference>
      <Reference URI="/word/document.xml?ContentType=application/vnd.openxmlformats-officedocument.wordprocessingml.document.main+xml">
        <DigestMethod Algorithm="http://www.w3.org/2001/04/xmlenc#sha256"/>
        <DigestValue>yVYYUxkh613iG3dKS28h6HqMP0deoygxrN8WUanjNbM=</DigestValue>
      </Reference>
      <Reference URI="/word/endnotes.xml?ContentType=application/vnd.openxmlformats-officedocument.wordprocessingml.endnotes+xml">
        <DigestMethod Algorithm="http://www.w3.org/2001/04/xmlenc#sha256"/>
        <DigestValue>Af/TdSHGVDdCJGNS2eEcHXLdrw6f5cLSlGmwkhhEx+E=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p2tIIZ5Kwe2FCqrE52jBOg8YACX0itdxF6NYR0KCKpU=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2zuXWfn9M4UVrgk9juQ8eJDQ4BRYgGP1Gra4vDhB21A=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2023-03-16T08:36:22Z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2023-03-16T08:36:22Z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5</Pages>
  <Words>2289</Words>
  <Characters>13511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130</cp:revision>
  <cp:lastPrinted>2022-02-22T11:35:00Z</cp:lastPrinted>
  <dcterms:created xsi:type="dcterms:W3CDTF">2021-09-14T05:18:00Z</dcterms:created>
  <dcterms:modified xsi:type="dcterms:W3CDTF">2023-03-16T08:35:00Z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