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FACA1C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C4A786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1EC5" w:rsidRPr="00BB5F9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https://zakazky.zcu.cz/contract_display_5894.html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2B3ED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1706">
        <w:rPr>
          <w:rFonts w:ascii="Garamond" w:hAnsi="Garamond" w:cs="Arial"/>
          <w:sz w:val="22"/>
          <w:szCs w:val="22"/>
        </w:rPr>
        <w:t>2</w:t>
      </w:r>
      <w:r w:rsidR="006737F2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51EC5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1A331" w14:textId="77777777" w:rsidR="00C825F9" w:rsidRDefault="00C825F9" w:rsidP="00795AAC">
      <w:r>
        <w:separator/>
      </w:r>
    </w:p>
  </w:endnote>
  <w:endnote w:type="continuationSeparator" w:id="0">
    <w:p w14:paraId="7C0707F2" w14:textId="77777777" w:rsidR="00C825F9" w:rsidRDefault="00C825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580F5" w14:textId="77777777" w:rsidR="00C825F9" w:rsidRDefault="00C825F9" w:rsidP="00795AAC">
      <w:r>
        <w:separator/>
      </w:r>
    </w:p>
  </w:footnote>
  <w:footnote w:type="continuationSeparator" w:id="0">
    <w:p w14:paraId="278486D0" w14:textId="77777777" w:rsidR="00C825F9" w:rsidRDefault="00C825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a56/GY7HLjRTTPy/uYxDzj0XEYLCnAZXxJDFKdiRi7Y=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DWr6odqS+mXIJCFWFl0EPkeVCH0/GT5i53l0WiLw+bQ=</DigestValue>
    </Reference>
  </SignedInfo>
  <SignatureValue>2xU0wM+YtwThtI3XAo1DBb8GK0Gv320Q8q8NPjFgmm36fcZmR8OVThINNAGdocBcwjg3wkbXOgb+
VKhJ1a6RNXBOeeEIl8iMvHP6sVOI9n0NRZE8oeUcMYMJZIXKo3RiW+WR67jDMXcHL2Z8uI+L1mzt
w7xIXFFhmdZ7FMi9la7om5mERK7nhLC3UUslsZOUgU70mKoa0Ud4wkOp5jH7gyIt0Fy3/xbU9Bl7
DxeV39VHeUc1jbK9cCxUtXRaGYSOiCH5Oczl2/OrQE/cT5fpSKCbDfe1CdS9D7q80GUMVkeg1ACQ
gNLN2JujyI/a+I/pg9BqeK5j/meP0UWm46/GNA==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6HMOZoO+u+aCGZzM16c/gV80O5/dnQZ29KKblBTMYuM=</DigestValue>
      </Reference>
      <Reference URI="/word/document.xml?ContentType=application/vnd.openxmlformats-officedocument.wordprocessingml.document.main+xml">
        <DigestMethod Algorithm="http://www.w3.org/2001/04/xmlenc#sha256"/>
        <DigestValue>4LMW91wBP13lan2YaXfpafxoewOwdDRUpMeMD3KrseI=</DigestValue>
      </Reference>
      <Reference URI="/word/endnotes.xml?ContentType=application/vnd.openxmlformats-officedocument.wordprocessingml.endnotes+xml">
        <DigestMethod Algorithm="http://www.w3.org/2001/04/xmlenc#sha256"/>
        <DigestValue>IVzE9GQIg0syOy4/06hkQ3s8oiCpi3XTOH+z49eq0dw=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Sudm1pBxok/7AXdFELE0X6SJp04CSIJUpL9i68jOpu8=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jD/fk3rK/d+Goq9bRgnfym5+NFjZT6hcSGjk2uaiy+4=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2023-03-15T11:49:10Z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2023-03-15T11:49:10Z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130</cp:revision>
  <cp:lastPrinted>2022-02-22T11:35:00Z</cp:lastPrinted>
  <dcterms:created xsi:type="dcterms:W3CDTF">2021-09-14T05:18:00Z</dcterms:created>
  <dcterms:modified xsi:type="dcterms:W3CDTF">2023-03-15T11:49:00Z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