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24565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D241A2">
        <w:rPr>
          <w:rFonts w:ascii="Garamond" w:hAnsi="Garamond"/>
          <w:sz w:val="24"/>
          <w:szCs w:val="24"/>
        </w:rPr>
        <w:t>2</w:t>
      </w:r>
      <w:r w:rsidR="007D417D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560BF9B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D417D" w:rsidRPr="00221B1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https://zakazky.zcu.cz/contract_display_5883.html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E034A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41706">
        <w:rPr>
          <w:rFonts w:ascii="Garamond" w:hAnsi="Garamond" w:cs="Arial"/>
          <w:sz w:val="22"/>
          <w:szCs w:val="22"/>
        </w:rPr>
        <w:t>20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D241A2">
        <w:rPr>
          <w:rFonts w:ascii="Garamond" w:hAnsi="Garamond" w:cs="Arial"/>
          <w:sz w:val="22"/>
          <w:szCs w:val="22"/>
        </w:rPr>
        <w:t>3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7D417D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1A331" w14:textId="77777777" w:rsidR="00C825F9" w:rsidRDefault="00C825F9" w:rsidP="00795AAC">
      <w:r>
        <w:separator/>
      </w:r>
    </w:p>
  </w:endnote>
  <w:endnote w:type="continuationSeparator" w:id="0">
    <w:p w14:paraId="7C0707F2" w14:textId="77777777" w:rsidR="00C825F9" w:rsidRDefault="00C825F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580F5" w14:textId="77777777" w:rsidR="00C825F9" w:rsidRDefault="00C825F9" w:rsidP="00795AAC">
      <w:r>
        <w:separator/>
      </w:r>
    </w:p>
  </w:footnote>
  <w:footnote w:type="continuationSeparator" w:id="0">
    <w:p w14:paraId="278486D0" w14:textId="77777777" w:rsidR="00C825F9" w:rsidRDefault="00C825F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8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XpMHryR15l8nBlvobWajhgYLEdJMF1QqjGpuXHGNwko=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YFGcy7sh7BoRxGe6Wa5oiA7fVdt1ILdkBMTM0nN2z04=</DigestValue>
    </Reference>
  </SignedInfo>
  <SignatureValue>TTeDYCYw/xUw7j/fuZgbXiwqBFkKNccmZe/jTThYjG1trn8u08RZ12VvS/yDZJl4ep1uG5ux0by9
mAFDmaibTseDTsz+ISu4BzZykKkRAy2N0yi+i5soxgAK8CwwQPZAmieQlN6/iucpCddUqvorA6Xd
mtXlJeIHRl4djb7bA4VtP9YfJJFoMHqlP1XMoFhb0Cy7gVhc7DqLUm4eMArqRHB2NSVUMRh4gpv1
H2giA3uK9QUSQpBDam/n7Sz8TsB0mWiORhpkvyBIBG+i/E00LcvKsoa7VnQ/1cv8nrRfdcoLAvBe
o6NY6T+8sZ/cQWi6IRBPrHNbzWqVnwzmj8gOwQ==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LERIfiJ8SzbX4RpQ8WjVlfm5CfF6naWWILCH5B0U26g=</DigestValue>
      </Reference>
      <Reference URI="/word/document.xml?ContentType=application/vnd.openxmlformats-officedocument.wordprocessingml.document.main+xml">
        <DigestMethod Algorithm="http://www.w3.org/2001/04/xmlenc#sha256"/>
        <DigestValue>si8AZTcT9gS8JsP1ik1H6YBw8sD4Z+0yL3rFygBIOis=</DigestValue>
      </Reference>
      <Reference URI="/word/endnotes.xml?ContentType=application/vnd.openxmlformats-officedocument.wordprocessingml.endnotes+xml">
        <DigestMethod Algorithm="http://www.w3.org/2001/04/xmlenc#sha256"/>
        <DigestValue>IVzE9GQIg0syOy4/06hkQ3s8oiCpi3XTOH+z49eq0dw=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Sudm1pBxok/7AXdFELE0X6SJp04CSIJUpL9i68jOpu8=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tTQd/ll8W/yOGmbKr7mA/RaLk1nfW5+vYjnFz68gARY=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2023-03-08T10:39:01Z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2023-03-08T10:39:01Z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2289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128</cp:revision>
  <cp:lastPrinted>2022-02-22T11:35:00Z</cp:lastPrinted>
  <dcterms:created xsi:type="dcterms:W3CDTF">2021-09-14T05:18:00Z</dcterms:created>
  <dcterms:modified xsi:type="dcterms:W3CDTF">2023-03-08T10:38:00Z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