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B11E661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D241A2">
        <w:rPr>
          <w:rFonts w:ascii="Garamond" w:hAnsi="Garamond"/>
          <w:sz w:val="24"/>
          <w:szCs w:val="24"/>
        </w:rPr>
        <w:t>2</w:t>
      </w:r>
      <w:r w:rsidR="00841706">
        <w:rPr>
          <w:rFonts w:ascii="Garamond" w:hAnsi="Garamond"/>
          <w:sz w:val="24"/>
          <w:szCs w:val="24"/>
        </w:rPr>
        <w:t>5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1999EF9D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841706" w:rsidRPr="00F4372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https://zakazky.zcu.cz/contract_display_5882.html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4639954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41706">
        <w:rPr>
          <w:rFonts w:ascii="Garamond" w:hAnsi="Garamond" w:cs="Arial"/>
          <w:sz w:val="22"/>
          <w:szCs w:val="22"/>
        </w:rPr>
        <w:t>20</w:t>
      </w:r>
      <w:r w:rsidR="00FE6AB4">
        <w:rPr>
          <w:rFonts w:ascii="Garamond" w:hAnsi="Garamond" w:cs="Arial"/>
          <w:sz w:val="22"/>
          <w:szCs w:val="22"/>
        </w:rPr>
        <w:t>.</w:t>
      </w:r>
      <w:r w:rsidR="001319F6">
        <w:rPr>
          <w:rFonts w:ascii="Garamond" w:hAnsi="Garamond" w:cs="Arial"/>
          <w:sz w:val="22"/>
          <w:szCs w:val="22"/>
        </w:rPr>
        <w:t>0</w:t>
      </w:r>
      <w:r w:rsidR="00D241A2">
        <w:rPr>
          <w:rFonts w:ascii="Garamond" w:hAnsi="Garamond" w:cs="Arial"/>
          <w:sz w:val="22"/>
          <w:szCs w:val="22"/>
        </w:rPr>
        <w:t>3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D44A36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841706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5D09E" w14:textId="77777777" w:rsidR="00F542A2" w:rsidRDefault="00F542A2" w:rsidP="00795AAC">
      <w:r>
        <w:separator/>
      </w:r>
    </w:p>
  </w:endnote>
  <w:endnote w:type="continuationSeparator" w:id="0">
    <w:p w14:paraId="0969F090" w14:textId="77777777" w:rsidR="00F542A2" w:rsidRDefault="00F542A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FA422" w14:textId="77777777" w:rsidR="00F542A2" w:rsidRDefault="00F542A2" w:rsidP="00795AAC">
      <w:r>
        <w:separator/>
      </w:r>
    </w:p>
  </w:footnote>
  <w:footnote w:type="continuationSeparator" w:id="0">
    <w:p w14:paraId="3CE475F0" w14:textId="77777777" w:rsidR="00F542A2" w:rsidRDefault="00F542A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882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vWD+onAJXGy4NSYEadjbfQkjSzbxn+xy+2n5dopmUgw=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M/FcEgz8yMl2bTXj2fRrZxPfufLeQhcczdSlDnzo4mI=</DigestValue>
    </Reference>
  </SignedInfo>
  <SignatureValue>2vlJB7tSb+/c+4RgPAAkecSc4+E2wuKqQ6ALnNpDc1piGKKT1m85UUqYiV2fEAJokCnSLzpi+QeI
KMz1Q2NT615Erc8yD2lKyj7kL62j+OViJnyB+QDKjnIsbcIIBcdL+61FV5uH/2Jx7MTc7wBxixQo
5hgFl8/wXaSWBbbZA0jAH1c0oe/78hhDxGAElfgvOl29QwLBIltCSRaB2N/NTZ1Oo6sji9VkMhwZ
C/24IxDhCAPzqPA9RP1GSmDA42bHUlqAX0n0qAEC3q1si+t3BjXFKVLO1YvhotXCT+yMpRDzmwJD
kihKnKfYlUXsa+K67Om4Qu3C14e44ngVNQWQBQ==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rApr1hrIO9StV1ig4uklZJxRz0/nSw12TDHVao9MLwE=</DigestValue>
      </Reference>
      <Reference URI="/word/document.xml?ContentType=application/vnd.openxmlformats-officedocument.wordprocessingml.document.main+xml">
        <DigestMethod Algorithm="http://www.w3.org/2001/04/xmlenc#sha256"/>
        <DigestValue>erVcqJ6wTw+xmLE9KRpcqhcjt/VVuuBhK2eaS3WcHRA=</DigestValue>
      </Reference>
      <Reference URI="/word/endnotes.xml?ContentType=application/vnd.openxmlformats-officedocument.wordprocessingml.endnotes+xml">
        <DigestMethod Algorithm="http://www.w3.org/2001/04/xmlenc#sha256"/>
        <DigestValue>cqC9OJZe1HkD1NtGLlExb7LmmfLCLbpy1D5QLgjwZJg=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lZ7Fi7EMVNtJTHq5fzf/2QyXifXiU686BqL8Y1oX3Tk=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vWZolf+ipRS9jECARqql9VRDdE10x0/L/6MWsxhiBts=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2023-03-08T10:28:18Z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2023-03-08T10:28:18Z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5</Pages>
  <Words>2289</Words>
  <Characters>13511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127</cp:revision>
  <cp:lastPrinted>2022-02-22T11:35:00Z</cp:lastPrinted>
  <dcterms:created xsi:type="dcterms:W3CDTF">2021-09-14T05:18:00Z</dcterms:created>
  <dcterms:modified xsi:type="dcterms:W3CDTF">2023-03-08T10:28:00Z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