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24EC44D0" w:rsidR="00EB6175" w:rsidRPr="00EB6175" w:rsidRDefault="009F2F4A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>
        <w:rPr>
          <w:rFonts w:ascii="Garamond" w:hAnsi="Garamond"/>
          <w:b/>
          <w:sz w:val="32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B6175"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6F1A9C69" w:rsidR="00EB6175" w:rsidRPr="00C11957" w:rsidRDefault="00EB6175" w:rsidP="00C11957">
      <w:pPr>
        <w:spacing w:before="100"/>
        <w:ind w:left="0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>dodávky kancelářských potřeb</w:t>
      </w:r>
      <w:r w:rsidR="00711E6C" w:rsidRPr="00C11957">
        <w:rPr>
          <w:rFonts w:ascii="Garamond" w:hAnsi="Garamond"/>
          <w:b/>
          <w:bCs/>
          <w:sz w:val="32"/>
          <w:szCs w:val="32"/>
        </w:rPr>
        <w:t xml:space="preserve"> </w:t>
      </w:r>
      <w:r w:rsidRPr="00C11957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0F940B6" w:rsidR="00EB6175" w:rsidRPr="0006325E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0B1055" w:rsidRPr="003B1B87">
        <w:rPr>
          <w:rFonts w:ascii="Garamond" w:hAnsi="Garamond"/>
          <w:sz w:val="24"/>
          <w:szCs w:val="24"/>
        </w:rPr>
        <w:t>K</w:t>
      </w:r>
      <w:r w:rsidR="000B1055" w:rsidRPr="003B1B87">
        <w:rPr>
          <w:rFonts w:ascii="Garamond" w:hAnsi="Garamond"/>
          <w:bCs/>
          <w:sz w:val="24"/>
          <w:szCs w:val="24"/>
        </w:rPr>
        <w:t>ancelářské potřeby (</w:t>
      </w:r>
      <w:r w:rsidR="000B1055" w:rsidRPr="0006325E">
        <w:rPr>
          <w:rFonts w:ascii="Garamond" w:hAnsi="Garamond"/>
          <w:bCs/>
          <w:sz w:val="24"/>
          <w:szCs w:val="24"/>
        </w:rPr>
        <w:t>II.)</w:t>
      </w:r>
      <w:r w:rsidR="000B1055" w:rsidRPr="0006325E">
        <w:rPr>
          <w:rFonts w:ascii="Garamond" w:hAnsi="Garamond"/>
          <w:sz w:val="24"/>
          <w:szCs w:val="24"/>
        </w:rPr>
        <w:t xml:space="preserve"> </w:t>
      </w:r>
      <w:proofErr w:type="gramStart"/>
      <w:r w:rsidR="000B1055" w:rsidRPr="0006325E">
        <w:rPr>
          <w:rFonts w:ascii="Garamond" w:hAnsi="Garamond"/>
          <w:sz w:val="24"/>
          <w:szCs w:val="24"/>
        </w:rPr>
        <w:t>0</w:t>
      </w:r>
      <w:r w:rsidR="006C3664">
        <w:rPr>
          <w:rFonts w:ascii="Garamond" w:hAnsi="Garamond"/>
          <w:sz w:val="24"/>
          <w:szCs w:val="24"/>
        </w:rPr>
        <w:t>0</w:t>
      </w:r>
      <w:r w:rsidR="00C22E6E">
        <w:rPr>
          <w:rFonts w:ascii="Garamond" w:hAnsi="Garamond"/>
          <w:sz w:val="24"/>
          <w:szCs w:val="24"/>
        </w:rPr>
        <w:t>6</w:t>
      </w:r>
      <w:r w:rsidR="000B1055" w:rsidRPr="0006325E">
        <w:rPr>
          <w:rFonts w:ascii="Garamond" w:hAnsi="Garamond"/>
          <w:sz w:val="24"/>
          <w:szCs w:val="24"/>
        </w:rPr>
        <w:t xml:space="preserve"> - 20</w:t>
      </w:r>
      <w:r w:rsidR="000B1055" w:rsidRPr="00F81AFA">
        <w:rPr>
          <w:rFonts w:ascii="Garamond" w:hAnsi="Garamond"/>
          <w:sz w:val="24"/>
          <w:szCs w:val="24"/>
        </w:rPr>
        <w:t>2</w:t>
      </w:r>
      <w:r w:rsidR="006C3664">
        <w:rPr>
          <w:rFonts w:ascii="Garamond" w:hAnsi="Garamond"/>
          <w:sz w:val="24"/>
          <w:szCs w:val="24"/>
        </w:rPr>
        <w:t>3</w:t>
      </w:r>
      <w:proofErr w:type="gramEnd"/>
    </w:p>
    <w:p w14:paraId="734915B7" w14:textId="323C0DC1" w:rsidR="00EB6175" w:rsidRPr="0006325E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06325E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22E6E" w:rsidRPr="00694DE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https://zakazky.zcu.cz/contract_display_5875.html</w:t>
        </w:r>
      </w:hyperlink>
    </w:p>
    <w:p w14:paraId="2B5F5335" w14:textId="15B0A254" w:rsidR="003C1FD6" w:rsidRPr="0006325E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81AFA">
        <w:rPr>
          <w:rFonts w:ascii="Garamond" w:hAnsi="Garamond"/>
          <w:sz w:val="22"/>
          <w:szCs w:val="22"/>
        </w:rPr>
        <w:t>Veřejná zakázka je zadávána v</w:t>
      </w:r>
      <w:r w:rsidR="00931CC1" w:rsidRPr="0006325E">
        <w:rPr>
          <w:rFonts w:ascii="Garamond" w:hAnsi="Garamond"/>
          <w:sz w:val="22"/>
          <w:szCs w:val="22"/>
        </w:rPr>
        <w:t xml:space="preserve"> DNS </w:t>
      </w:r>
      <w:r w:rsidR="004D005B" w:rsidRPr="0006325E">
        <w:rPr>
          <w:rFonts w:ascii="Garamond" w:hAnsi="Garamond"/>
          <w:sz w:val="22"/>
          <w:szCs w:val="22"/>
        </w:rPr>
        <w:t xml:space="preserve">v </w:t>
      </w:r>
      <w:r w:rsidRPr="0006325E">
        <w:rPr>
          <w:rFonts w:ascii="Garamond" w:hAnsi="Garamond"/>
          <w:sz w:val="22"/>
          <w:szCs w:val="22"/>
        </w:rPr>
        <w:t>souladu s ust. § 141 zákona č. 134/2016 Sb.</w:t>
      </w:r>
      <w:r w:rsidR="00F81AFA">
        <w:rPr>
          <w:rFonts w:ascii="Garamond" w:hAnsi="Garamond"/>
          <w:sz w:val="22"/>
          <w:szCs w:val="22"/>
        </w:rPr>
        <w:t>,</w:t>
      </w:r>
      <w:r w:rsidRPr="0006325E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06325E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06325E">
        <w:rPr>
          <w:rFonts w:ascii="Garamond" w:hAnsi="Garamond"/>
          <w:sz w:val="24"/>
          <w:szCs w:val="24"/>
        </w:rPr>
        <w:t>Lhůta pro podání nabíd</w:t>
      </w:r>
      <w:bookmarkEnd w:id="0"/>
      <w:r w:rsidRPr="0006325E">
        <w:rPr>
          <w:rFonts w:ascii="Garamond" w:hAnsi="Garamond"/>
          <w:sz w:val="24"/>
          <w:szCs w:val="24"/>
        </w:rPr>
        <w:t>ek</w:t>
      </w:r>
    </w:p>
    <w:p w14:paraId="6B26D401" w14:textId="0428030D" w:rsidR="00A059D3" w:rsidRPr="0006325E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06325E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06325E">
        <w:rPr>
          <w:rFonts w:ascii="Garamond" w:hAnsi="Garamond" w:cs="Arial"/>
          <w:sz w:val="22"/>
          <w:szCs w:val="22"/>
        </w:rPr>
        <w:t xml:space="preserve"> </w:t>
      </w:r>
      <w:r w:rsidR="00C22E6E">
        <w:rPr>
          <w:rFonts w:ascii="Garamond" w:hAnsi="Garamond" w:cs="Arial"/>
          <w:b/>
          <w:sz w:val="22"/>
          <w:szCs w:val="22"/>
        </w:rPr>
        <w:t>2</w:t>
      </w:r>
      <w:r w:rsidR="006A5187">
        <w:rPr>
          <w:rFonts w:ascii="Garamond" w:hAnsi="Garamond" w:cs="Arial"/>
          <w:b/>
          <w:sz w:val="22"/>
          <w:szCs w:val="22"/>
        </w:rPr>
        <w:t>3</w:t>
      </w:r>
      <w:r w:rsidR="00360903" w:rsidRPr="00360903">
        <w:rPr>
          <w:rFonts w:ascii="Garamond" w:hAnsi="Garamond" w:cs="Arial"/>
          <w:b/>
          <w:sz w:val="22"/>
          <w:szCs w:val="22"/>
        </w:rPr>
        <w:t>.0</w:t>
      </w:r>
      <w:r w:rsidR="006A5187">
        <w:rPr>
          <w:rFonts w:ascii="Garamond" w:hAnsi="Garamond" w:cs="Arial"/>
          <w:b/>
          <w:sz w:val="22"/>
          <w:szCs w:val="22"/>
        </w:rPr>
        <w:t>3</w:t>
      </w:r>
      <w:r w:rsidR="00360903" w:rsidRPr="00360903">
        <w:rPr>
          <w:rFonts w:ascii="Garamond" w:hAnsi="Garamond" w:cs="Arial"/>
          <w:b/>
          <w:sz w:val="22"/>
          <w:szCs w:val="22"/>
        </w:rPr>
        <w:t>.202</w:t>
      </w:r>
      <w:r w:rsidR="00520C09">
        <w:rPr>
          <w:rFonts w:ascii="Garamond" w:hAnsi="Garamond" w:cs="Arial"/>
          <w:b/>
          <w:sz w:val="22"/>
          <w:szCs w:val="22"/>
        </w:rPr>
        <w:t>3</w:t>
      </w:r>
      <w:r w:rsidR="003C1FD6" w:rsidRPr="0006325E">
        <w:rPr>
          <w:rFonts w:ascii="Garamond" w:hAnsi="Garamond" w:cs="Arial"/>
          <w:sz w:val="22"/>
          <w:szCs w:val="22"/>
        </w:rPr>
        <w:t xml:space="preserve"> do</w:t>
      </w:r>
      <w:r w:rsidRPr="0006325E">
        <w:rPr>
          <w:rFonts w:ascii="Garamond" w:hAnsi="Garamond" w:cs="Arial"/>
          <w:sz w:val="22"/>
          <w:szCs w:val="22"/>
        </w:rPr>
        <w:t xml:space="preserve"> </w:t>
      </w:r>
      <w:r w:rsidR="0070390B">
        <w:rPr>
          <w:rFonts w:ascii="Garamond" w:hAnsi="Garamond" w:cs="Arial"/>
          <w:b/>
          <w:sz w:val="22"/>
          <w:szCs w:val="22"/>
        </w:rPr>
        <w:t>09:</w:t>
      </w:r>
      <w:r w:rsidR="006A5187">
        <w:rPr>
          <w:rFonts w:ascii="Garamond" w:hAnsi="Garamond" w:cs="Arial"/>
          <w:b/>
          <w:sz w:val="22"/>
          <w:szCs w:val="22"/>
        </w:rPr>
        <w:t>0</w:t>
      </w:r>
      <w:r w:rsidR="0070390B">
        <w:rPr>
          <w:rFonts w:ascii="Garamond" w:hAnsi="Garamond" w:cs="Arial"/>
          <w:b/>
          <w:sz w:val="22"/>
          <w:szCs w:val="22"/>
        </w:rPr>
        <w:t>0</w:t>
      </w:r>
      <w:r w:rsidRPr="0006325E">
        <w:rPr>
          <w:rFonts w:ascii="Garamond" w:hAnsi="Garamond" w:cs="Arial"/>
          <w:sz w:val="22"/>
          <w:szCs w:val="22"/>
        </w:rPr>
        <w:t xml:space="preserve"> hod</w:t>
      </w:r>
      <w:r w:rsidR="003C1FD6" w:rsidRPr="0006325E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06325E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06325E">
        <w:rPr>
          <w:rFonts w:ascii="Garamond" w:hAnsi="Garamond" w:cs="Arial"/>
          <w:sz w:val="22"/>
          <w:szCs w:val="22"/>
        </w:rPr>
        <w:t xml:space="preserve">písemně </w:t>
      </w:r>
      <w:r w:rsidRPr="0006325E">
        <w:rPr>
          <w:rFonts w:ascii="Garamond" w:hAnsi="Garamond" w:cs="Arial"/>
          <w:sz w:val="22"/>
          <w:szCs w:val="22"/>
        </w:rPr>
        <w:t>v elektronické podobě prostřednictvím</w:t>
      </w:r>
      <w:r w:rsidRPr="00A467E8">
        <w:rPr>
          <w:rFonts w:ascii="Garamond" w:hAnsi="Garamond" w:cs="Arial"/>
          <w:sz w:val="22"/>
          <w:szCs w:val="22"/>
        </w:rPr>
        <w:t xml:space="preserve">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9AAD8F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4C3F6F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3A516BB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4C3F6F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332391C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</w:t>
      </w:r>
      <w:r w:rsidR="004C3F6F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zqfj9hj</w:t>
      </w:r>
    </w:p>
    <w:p w14:paraId="528E0788" w14:textId="4305683E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4C3F6F">
        <w:rPr>
          <w:rFonts w:ascii="Garamond" w:hAnsi="Garamond" w:cs="Arial"/>
          <w:color w:val="000000" w:themeColor="text1"/>
          <w:sz w:val="22"/>
          <w:szCs w:val="22"/>
        </w:rPr>
        <w:tab/>
      </w:r>
      <w:hyperlink r:id="rId10" w:history="1">
        <w:r w:rsidR="004C3F6F" w:rsidRPr="009F489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AA4429B" w:rsidR="002F419F" w:rsidRPr="00F54D1D" w:rsidRDefault="00C22E6E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Ing. Hana Pešková</w:t>
      </w:r>
      <w:r w:rsidR="003F167F" w:rsidRPr="008D3B99">
        <w:rPr>
          <w:rFonts w:ascii="Garamond" w:hAnsi="Garamond" w:cs="Arial"/>
          <w:sz w:val="22"/>
          <w:szCs w:val="22"/>
        </w:rPr>
        <w:t xml:space="preserve">, </w:t>
      </w:r>
      <w:r w:rsidR="00D05AA8" w:rsidRPr="008D3B99">
        <w:rPr>
          <w:rFonts w:ascii="Garamond" w:hAnsi="Garamond" w:cs="Arial"/>
          <w:sz w:val="22"/>
          <w:szCs w:val="22"/>
        </w:rPr>
        <w:t>tel.: +420</w:t>
      </w:r>
      <w:r w:rsidR="006C69C1" w:rsidRPr="008D3B99">
        <w:rPr>
          <w:rFonts w:ascii="Garamond" w:hAnsi="Garamond" w:cs="Arial"/>
          <w:sz w:val="22"/>
          <w:szCs w:val="22"/>
        </w:rPr>
        <w:t xml:space="preserve"> 377 631 </w:t>
      </w:r>
      <w:r w:rsidR="003F167F" w:rsidRPr="008D3B99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>67</w:t>
      </w:r>
      <w:r w:rsidR="00D05AA8" w:rsidRPr="008D3B99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hpeskova</w:t>
      </w:r>
      <w:r w:rsidR="00E929D9" w:rsidRPr="008D3B99">
        <w:rPr>
          <w:rFonts w:ascii="Garamond" w:hAnsi="Garamond" w:cs="Arial"/>
          <w:sz w:val="22"/>
          <w:szCs w:val="22"/>
        </w:rPr>
        <w:t>@</w:t>
      </w:r>
      <w:r w:rsidR="003C1FD6" w:rsidRPr="008D3B99">
        <w:rPr>
          <w:rFonts w:ascii="Garamond" w:hAnsi="Garamond" w:cs="Arial"/>
          <w:sz w:val="22"/>
          <w:szCs w:val="22"/>
        </w:rPr>
        <w:t>ps</w:t>
      </w:r>
      <w:r w:rsidR="001905EC" w:rsidRPr="008D3B99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D3D8B3A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CA0C61">
        <w:rPr>
          <w:rFonts w:ascii="Garamond" w:hAnsi="Garamond" w:cs="Arial"/>
        </w:rPr>
        <w:t>dodávka</w:t>
      </w:r>
      <w:r w:rsidR="00BD3729" w:rsidRPr="00CA0C61">
        <w:rPr>
          <w:rFonts w:ascii="Garamond" w:hAnsi="Garamond" w:cs="Arial"/>
        </w:rPr>
        <w:t xml:space="preserve"> </w:t>
      </w:r>
      <w:r w:rsidR="003F167F" w:rsidRPr="00CA0C61">
        <w:rPr>
          <w:rFonts w:ascii="Garamond" w:hAnsi="Garamond" w:cs="Arial"/>
        </w:rPr>
        <w:t xml:space="preserve">kancelářských potřeb </w:t>
      </w:r>
      <w:r w:rsidR="00BD3729" w:rsidRPr="00CA0C61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4503959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06325E">
        <w:rPr>
          <w:rFonts w:ascii="Garamond" w:hAnsi="Garamond" w:cs="Arial"/>
          <w:sz w:val="22"/>
          <w:szCs w:val="22"/>
        </w:rPr>
        <w:t>smlouvy včetně je</w:t>
      </w:r>
      <w:r w:rsidR="006D6F86" w:rsidRPr="0006325E">
        <w:rPr>
          <w:rFonts w:ascii="Garamond" w:hAnsi="Garamond" w:cs="Arial"/>
          <w:sz w:val="22"/>
          <w:szCs w:val="22"/>
        </w:rPr>
        <w:t>ho</w:t>
      </w:r>
      <w:r w:rsidRPr="0006325E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A1EC3" w:rsidRPr="0006325E">
        <w:rPr>
          <w:rFonts w:ascii="Garamond" w:hAnsi="Garamond" w:cs="Arial"/>
          <w:sz w:val="22"/>
          <w:szCs w:val="22"/>
        </w:rPr>
        <w:t>Výzvy</w:t>
      </w:r>
      <w:r w:rsidRPr="0006325E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06325E">
        <w:rPr>
          <w:rFonts w:ascii="Garamond" w:hAnsi="Garamond" w:cs="Arial"/>
          <w:sz w:val="22"/>
          <w:szCs w:val="22"/>
        </w:rPr>
        <w:t>8.5</w:t>
      </w:r>
      <w:r w:rsidRPr="0006325E">
        <w:rPr>
          <w:rFonts w:ascii="Garamond" w:hAnsi="Garamond" w:cs="Arial"/>
          <w:sz w:val="22"/>
          <w:szCs w:val="22"/>
        </w:rPr>
        <w:t xml:space="preserve"> </w:t>
      </w:r>
      <w:r w:rsidR="00461153" w:rsidRPr="00F81AFA">
        <w:rPr>
          <w:rFonts w:ascii="Garamond" w:hAnsi="Garamond" w:cs="Arial"/>
          <w:sz w:val="22"/>
          <w:szCs w:val="22"/>
        </w:rPr>
        <w:t>a 8.6</w:t>
      </w:r>
      <w:r w:rsidR="00461153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C63C1">
        <w:rPr>
          <w:rFonts w:ascii="Garamond" w:hAnsi="Garamond" w:cs="Arial"/>
          <w:sz w:val="22"/>
          <w:szCs w:val="22"/>
        </w:rPr>
        <w:t>Výzvy</w:t>
      </w:r>
      <w:r w:rsidR="007C63C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79109933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53490F16" w14:textId="42FC5E3A" w:rsidR="00461153" w:rsidRPr="0006325E" w:rsidRDefault="00461153" w:rsidP="004611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81AFA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81AFA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06325E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06325E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06325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81AFA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F81AFA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F81AFA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F81AFA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19BD45F1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87E56A8" w14:textId="1AB1C66C" w:rsidR="00703A2F" w:rsidRPr="008064E6" w:rsidRDefault="00F81AFA" w:rsidP="00703A2F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703A2F" w:rsidRPr="008064E6">
        <w:rPr>
          <w:rFonts w:ascii="Garamond" w:hAnsi="Garamond"/>
          <w:sz w:val="22"/>
          <w:szCs w:val="22"/>
        </w:rPr>
        <w:t>ásad</w:t>
      </w:r>
      <w:r>
        <w:rPr>
          <w:rFonts w:ascii="Garamond" w:hAnsi="Garamond"/>
          <w:sz w:val="22"/>
          <w:szCs w:val="22"/>
        </w:rPr>
        <w:t>y</w:t>
      </w:r>
      <w:r w:rsidR="00703A2F" w:rsidRPr="008064E6">
        <w:rPr>
          <w:rFonts w:ascii="Garamond" w:hAnsi="Garamond"/>
          <w:sz w:val="22"/>
          <w:szCs w:val="22"/>
        </w:rPr>
        <w:t xml:space="preserve"> environmentálně odpovědného zadávání </w:t>
      </w:r>
      <w:r>
        <w:rPr>
          <w:rFonts w:ascii="Garamond" w:hAnsi="Garamond"/>
          <w:sz w:val="22"/>
          <w:szCs w:val="22"/>
        </w:rPr>
        <w:t xml:space="preserve">zohlednil zadavatel </w:t>
      </w:r>
      <w:r w:rsidR="00F04706">
        <w:rPr>
          <w:rFonts w:ascii="Garamond" w:hAnsi="Garamond"/>
          <w:sz w:val="22"/>
          <w:szCs w:val="22"/>
        </w:rPr>
        <w:t>požadavkem na spl</w:t>
      </w:r>
      <w:r w:rsidR="00F40D4C">
        <w:rPr>
          <w:rFonts w:ascii="Garamond" w:hAnsi="Garamond"/>
          <w:sz w:val="22"/>
          <w:szCs w:val="22"/>
        </w:rPr>
        <w:t>n</w:t>
      </w:r>
      <w:r w:rsidR="00F04706">
        <w:rPr>
          <w:rFonts w:ascii="Garamond" w:hAnsi="Garamond"/>
          <w:sz w:val="22"/>
          <w:szCs w:val="22"/>
        </w:rPr>
        <w:t xml:space="preserve">ění </w:t>
      </w:r>
      <w:r w:rsidR="00F40D4C" w:rsidRPr="008064E6">
        <w:rPr>
          <w:rFonts w:ascii="Garamond" w:hAnsi="Garamond"/>
          <w:sz w:val="22"/>
          <w:szCs w:val="22"/>
        </w:rPr>
        <w:t xml:space="preserve">kritérií pro </w:t>
      </w:r>
      <w:r w:rsidR="00F40D4C">
        <w:rPr>
          <w:rFonts w:ascii="Garamond" w:hAnsi="Garamond"/>
          <w:sz w:val="22"/>
          <w:szCs w:val="22"/>
        </w:rPr>
        <w:t>e</w:t>
      </w:r>
      <w:r w:rsidR="00F40D4C" w:rsidRPr="008064E6">
        <w:rPr>
          <w:rFonts w:ascii="Garamond" w:hAnsi="Garamond"/>
          <w:sz w:val="22"/>
          <w:szCs w:val="22"/>
        </w:rPr>
        <w:t>koznačku EU</w:t>
      </w:r>
      <w:r w:rsidR="00F40D4C">
        <w:rPr>
          <w:rFonts w:ascii="Garamond" w:hAnsi="Garamond"/>
          <w:sz w:val="22"/>
          <w:szCs w:val="22"/>
        </w:rPr>
        <w:t xml:space="preserve"> (</w:t>
      </w:r>
      <w:proofErr w:type="spellStart"/>
      <w:r w:rsidR="00F40D4C">
        <w:rPr>
          <w:rFonts w:ascii="Garamond" w:hAnsi="Garamond"/>
          <w:sz w:val="22"/>
          <w:szCs w:val="22"/>
        </w:rPr>
        <w:t>Ecolabel</w:t>
      </w:r>
      <w:proofErr w:type="spellEnd"/>
      <w:r w:rsidR="00F40D4C">
        <w:rPr>
          <w:rFonts w:ascii="Garamond" w:hAnsi="Garamond"/>
          <w:sz w:val="22"/>
          <w:szCs w:val="22"/>
        </w:rPr>
        <w:t>)</w:t>
      </w:r>
      <w:r w:rsidR="00703A2F" w:rsidRPr="008064E6">
        <w:rPr>
          <w:rFonts w:ascii="Garamond" w:hAnsi="Garamond"/>
          <w:sz w:val="22"/>
          <w:szCs w:val="22"/>
        </w:rPr>
        <w:t xml:space="preserve"> </w:t>
      </w:r>
      <w:r w:rsidR="00F40D4C">
        <w:rPr>
          <w:rFonts w:ascii="Garamond" w:hAnsi="Garamond"/>
          <w:sz w:val="22"/>
          <w:szCs w:val="22"/>
        </w:rPr>
        <w:t xml:space="preserve">ve smyslu rozhodnutí Komise (EU) 2019/70 </w:t>
      </w:r>
      <w:r w:rsidR="00EC40EC">
        <w:rPr>
          <w:rFonts w:ascii="Garamond" w:hAnsi="Garamond"/>
          <w:sz w:val="22"/>
          <w:szCs w:val="22"/>
        </w:rPr>
        <w:t xml:space="preserve">u </w:t>
      </w:r>
      <w:r w:rsidR="009D6FA2">
        <w:rPr>
          <w:rFonts w:ascii="Garamond" w:hAnsi="Garamond"/>
          <w:sz w:val="22"/>
          <w:szCs w:val="22"/>
        </w:rPr>
        <w:t xml:space="preserve">dodávek </w:t>
      </w:r>
      <w:r w:rsidR="00EC40EC">
        <w:rPr>
          <w:rFonts w:ascii="Garamond" w:hAnsi="Garamond"/>
          <w:sz w:val="22"/>
          <w:szCs w:val="22"/>
        </w:rPr>
        <w:t>kancelářského papíru</w:t>
      </w:r>
      <w:r w:rsidR="00137651">
        <w:rPr>
          <w:rFonts w:ascii="Garamond" w:hAnsi="Garamond"/>
          <w:sz w:val="22"/>
          <w:szCs w:val="22"/>
        </w:rPr>
        <w:t xml:space="preserve"> </w:t>
      </w:r>
      <w:r w:rsidR="000E705B">
        <w:rPr>
          <w:rFonts w:ascii="Garamond" w:hAnsi="Garamond"/>
          <w:sz w:val="22"/>
          <w:szCs w:val="22"/>
        </w:rPr>
        <w:t xml:space="preserve">formátu </w:t>
      </w:r>
      <w:r w:rsidR="00137651">
        <w:rPr>
          <w:rFonts w:ascii="Garamond" w:hAnsi="Garamond"/>
          <w:sz w:val="22"/>
          <w:szCs w:val="22"/>
        </w:rPr>
        <w:t>A3 a A4</w:t>
      </w:r>
      <w:r w:rsidR="000E705B">
        <w:rPr>
          <w:rFonts w:ascii="Garamond" w:hAnsi="Garamond"/>
          <w:sz w:val="22"/>
          <w:szCs w:val="22"/>
        </w:rPr>
        <w:t>,</w:t>
      </w:r>
      <w:r w:rsidR="00F4117C">
        <w:rPr>
          <w:rFonts w:ascii="Garamond" w:hAnsi="Garamond"/>
          <w:sz w:val="22"/>
          <w:szCs w:val="22"/>
        </w:rPr>
        <w:t xml:space="preserve"> kvality „A“, „B“ a „C“</w:t>
      </w:r>
      <w:r w:rsidR="005D193B">
        <w:rPr>
          <w:rFonts w:ascii="Garamond" w:hAnsi="Garamond"/>
          <w:sz w:val="22"/>
          <w:szCs w:val="22"/>
        </w:rPr>
        <w:t>. Zadavatel má zájem</w:t>
      </w:r>
      <w:r w:rsidR="001C6964">
        <w:rPr>
          <w:rFonts w:ascii="Garamond" w:hAnsi="Garamond"/>
          <w:sz w:val="22"/>
          <w:szCs w:val="22"/>
        </w:rPr>
        <w:t xml:space="preserve"> </w:t>
      </w:r>
      <w:r w:rsidR="00703A2F" w:rsidRPr="008064E6">
        <w:rPr>
          <w:rFonts w:ascii="Garamond" w:hAnsi="Garamond"/>
          <w:sz w:val="22"/>
          <w:szCs w:val="22"/>
        </w:rPr>
        <w:t>eliminovat nepříznivý dopad na životní prostředí</w:t>
      </w:r>
      <w:r w:rsidR="00FC42C2">
        <w:rPr>
          <w:rFonts w:ascii="Garamond" w:hAnsi="Garamond"/>
          <w:sz w:val="22"/>
          <w:szCs w:val="22"/>
        </w:rPr>
        <w:t xml:space="preserve"> související s výrobou papíru či papírenské buničiny</w:t>
      </w:r>
      <w:r w:rsidR="00703A2F" w:rsidRPr="008064E6">
        <w:rPr>
          <w:rFonts w:ascii="Garamond" w:hAnsi="Garamond"/>
          <w:sz w:val="22"/>
          <w:szCs w:val="22"/>
        </w:rPr>
        <w:t>.</w:t>
      </w:r>
    </w:p>
    <w:p w14:paraId="6E6218F2" w14:textId="3115E937" w:rsidR="00C36B29" w:rsidRDefault="00C36B29" w:rsidP="008A1498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Zadavatel ve smyslu ust. § 104 ZZVZ požaduje, aby vybraný dodavatel nejpozději před uzavřením Smlouvy předložil doklady ve vztahu k dodávkám dle čl. 13.2 této Výzvy, jimiž bude prokázáno, že </w:t>
      </w:r>
      <w:r w:rsidR="00491E79">
        <w:rPr>
          <w:rFonts w:ascii="Garamond" w:hAnsi="Garamond" w:cs="Arial"/>
          <w:sz w:val="22"/>
          <w:szCs w:val="22"/>
        </w:rPr>
        <w:t>dodávaný kancelářský papír</w:t>
      </w:r>
      <w:r>
        <w:rPr>
          <w:rFonts w:ascii="Garamond" w:hAnsi="Garamond" w:cs="Arial"/>
          <w:sz w:val="22"/>
          <w:szCs w:val="22"/>
        </w:rPr>
        <w:t xml:space="preserve"> splňuj</w:t>
      </w:r>
      <w:r w:rsidR="00491E79">
        <w:rPr>
          <w:rFonts w:ascii="Garamond" w:hAnsi="Garamond" w:cs="Arial"/>
          <w:sz w:val="22"/>
          <w:szCs w:val="22"/>
        </w:rPr>
        <w:t>e</w:t>
      </w:r>
      <w:r>
        <w:rPr>
          <w:rFonts w:ascii="Garamond" w:hAnsi="Garamond" w:cs="Arial"/>
          <w:sz w:val="22"/>
          <w:szCs w:val="22"/>
        </w:rPr>
        <w:t xml:space="preserve"> požadavky zadavatele (tj. certifikát o udělení ekoznačky EU</w:t>
      </w:r>
      <w:r w:rsidR="00491E79">
        <w:rPr>
          <w:rFonts w:ascii="Garamond" w:hAnsi="Garamond" w:cs="Arial"/>
          <w:sz w:val="22"/>
          <w:szCs w:val="22"/>
        </w:rPr>
        <w:t xml:space="preserve"> (</w:t>
      </w:r>
      <w:proofErr w:type="spellStart"/>
      <w:r w:rsidR="00491E79">
        <w:rPr>
          <w:rFonts w:ascii="Garamond" w:hAnsi="Garamond" w:cs="Arial"/>
          <w:sz w:val="22"/>
          <w:szCs w:val="22"/>
        </w:rPr>
        <w:t>Ecolabel</w:t>
      </w:r>
      <w:proofErr w:type="spellEnd"/>
      <w:r>
        <w:rPr>
          <w:rFonts w:ascii="Garamond" w:hAnsi="Garamond" w:cs="Arial"/>
          <w:sz w:val="22"/>
          <w:szCs w:val="22"/>
        </w:rPr>
        <w:t xml:space="preserve">). Dodavatel </w:t>
      </w:r>
      <w:r w:rsidRPr="00914E00">
        <w:rPr>
          <w:rFonts w:ascii="Garamond" w:hAnsi="Garamond"/>
          <w:sz w:val="22"/>
          <w:szCs w:val="22"/>
        </w:rPr>
        <w:t>je oprávněn prokázat splnění kritérií pro udělení</w:t>
      </w:r>
      <w:r w:rsidRPr="008A1498">
        <w:rPr>
          <w:rFonts w:ascii="Garamond" w:hAnsi="Garamond"/>
          <w:sz w:val="22"/>
          <w:szCs w:val="22"/>
        </w:rPr>
        <w:t xml:space="preserve"> </w:t>
      </w:r>
      <w:r w:rsidRPr="00914E00">
        <w:rPr>
          <w:rFonts w:ascii="Garamond" w:hAnsi="Garamond"/>
          <w:sz w:val="22"/>
          <w:szCs w:val="22"/>
        </w:rPr>
        <w:t xml:space="preserve">ekoznačky </w:t>
      </w:r>
      <w:r w:rsidRPr="003C633D">
        <w:rPr>
          <w:rFonts w:ascii="Garamond" w:hAnsi="Garamond"/>
          <w:sz w:val="22"/>
          <w:szCs w:val="22"/>
        </w:rPr>
        <w:t xml:space="preserve">v souladu s § 94 </w:t>
      </w:r>
      <w:r>
        <w:rPr>
          <w:rFonts w:ascii="Garamond" w:hAnsi="Garamond"/>
          <w:sz w:val="22"/>
          <w:szCs w:val="22"/>
        </w:rPr>
        <w:lastRenderedPageBreak/>
        <w:t xml:space="preserve">odst. 3 </w:t>
      </w:r>
      <w:r w:rsidRPr="003C633D">
        <w:rPr>
          <w:rFonts w:ascii="Garamond" w:hAnsi="Garamond"/>
          <w:sz w:val="22"/>
          <w:szCs w:val="22"/>
        </w:rPr>
        <w:t>ZZVZ</w:t>
      </w:r>
      <w:r w:rsidRPr="008A1498">
        <w:rPr>
          <w:rFonts w:ascii="Garamond" w:hAnsi="Garamond"/>
          <w:sz w:val="22"/>
          <w:szCs w:val="22"/>
        </w:rPr>
        <w:t xml:space="preserve"> </w:t>
      </w:r>
      <w:r w:rsidRPr="00914E00">
        <w:rPr>
          <w:rFonts w:ascii="Garamond" w:hAnsi="Garamond"/>
          <w:sz w:val="22"/>
          <w:szCs w:val="22"/>
        </w:rPr>
        <w:t xml:space="preserve">i jiným vhodným </w:t>
      </w:r>
      <w:r>
        <w:rPr>
          <w:rFonts w:ascii="Garamond" w:hAnsi="Garamond"/>
          <w:sz w:val="22"/>
          <w:szCs w:val="22"/>
        </w:rPr>
        <w:t>způsobem</w:t>
      </w:r>
      <w:r w:rsidRPr="00914E00">
        <w:rPr>
          <w:rFonts w:ascii="Garamond" w:hAnsi="Garamond"/>
          <w:sz w:val="22"/>
          <w:szCs w:val="22"/>
        </w:rPr>
        <w:t xml:space="preserve"> osvědčujícím, že dodávaný kancelářský papír splňuje rovnocenné požadavky</w:t>
      </w:r>
      <w:r w:rsidR="00491E79">
        <w:rPr>
          <w:rFonts w:ascii="Garamond" w:hAnsi="Garamond"/>
          <w:sz w:val="22"/>
          <w:szCs w:val="22"/>
        </w:rPr>
        <w:t>.</w:t>
      </w:r>
    </w:p>
    <w:p w14:paraId="7B30A188" w14:textId="28393825" w:rsidR="00491E79" w:rsidRPr="008A1498" w:rsidRDefault="00491E79" w:rsidP="008A1498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Dodavatel </w:t>
      </w:r>
      <w:r>
        <w:rPr>
          <w:rFonts w:ascii="Garamond" w:hAnsi="Garamond" w:cs="Arial"/>
          <w:sz w:val="22"/>
          <w:szCs w:val="22"/>
        </w:rPr>
        <w:t xml:space="preserve">je povinen předložit odpovídající </w:t>
      </w:r>
      <w:r w:rsidR="00A639DA">
        <w:rPr>
          <w:rFonts w:ascii="Garamond" w:hAnsi="Garamond" w:cs="Arial"/>
          <w:sz w:val="22"/>
          <w:szCs w:val="22"/>
        </w:rPr>
        <w:t xml:space="preserve">doklady </w:t>
      </w:r>
      <w:r w:rsidRPr="00E047B6">
        <w:rPr>
          <w:rFonts w:ascii="Garamond" w:hAnsi="Garamond" w:cs="Garamond"/>
          <w:color w:val="000000"/>
          <w:sz w:val="22"/>
          <w:szCs w:val="22"/>
          <w:lang w:eastAsia="cs-CZ"/>
        </w:rPr>
        <w:t>nejpozději do pěti (5) kalendářních dnů od výzvy zadavatele, nebude-li ve výzvě stanovena jiná lhůta. Doklady dle čl. 1</w:t>
      </w:r>
      <w:r w:rsidR="009A1A7F">
        <w:rPr>
          <w:rFonts w:ascii="Garamond" w:hAnsi="Garamond" w:cs="Garamond"/>
          <w:color w:val="000000"/>
          <w:sz w:val="22"/>
          <w:szCs w:val="22"/>
          <w:lang w:eastAsia="cs-CZ"/>
        </w:rPr>
        <w:t>3</w:t>
      </w:r>
      <w:r w:rsidRPr="00E047B6">
        <w:rPr>
          <w:rFonts w:ascii="Garamond" w:hAnsi="Garamond" w:cs="Garamond"/>
          <w:color w:val="000000"/>
          <w:sz w:val="22"/>
          <w:szCs w:val="22"/>
          <w:lang w:eastAsia="cs-CZ"/>
        </w:rPr>
        <w:t>.</w:t>
      </w:r>
      <w:r w:rsidR="009A1A7F">
        <w:rPr>
          <w:rFonts w:ascii="Garamond" w:hAnsi="Garamond" w:cs="Garamond"/>
          <w:color w:val="000000"/>
          <w:sz w:val="22"/>
          <w:szCs w:val="22"/>
          <w:lang w:eastAsia="cs-CZ"/>
        </w:rPr>
        <w:t>2 a 13.3</w:t>
      </w:r>
      <w:r w:rsidRPr="00E047B6">
        <w:rPr>
          <w:rFonts w:ascii="Garamond" w:hAnsi="Garamond" w:cs="Garamond"/>
          <w:color w:val="000000"/>
          <w:sz w:val="22"/>
          <w:szCs w:val="22"/>
          <w:lang w:eastAsia="cs-CZ"/>
        </w:rPr>
        <w:t xml:space="preserve"> této Výzvy se předkládají výhradně elektronicky, v českém nebo slovenském jazyce a postačuje prostá kopie. Pokud jsou uvedené doklady vyhotoveny v jiném jazyce, musí být předloženy i s překladem do českého nebo slovenského</w:t>
      </w:r>
      <w:r>
        <w:rPr>
          <w:rFonts w:ascii="Garamond" w:hAnsi="Garamond" w:cs="Garamond"/>
          <w:color w:val="000000"/>
          <w:sz w:val="22"/>
          <w:szCs w:val="22"/>
          <w:lang w:eastAsia="cs-CZ"/>
        </w:rPr>
        <w:t xml:space="preserve"> jazyka.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63766484" w14:textId="0CB02D8A" w:rsidR="00E047B6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77777777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1B32E680" w14:textId="77777777" w:rsidR="003C685E" w:rsidRDefault="003C685E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43011296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67F6F3D5" w14:textId="07F513DD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007C4D3" w14:textId="2516ADB1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2122D60" w14:textId="77777777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4A1E624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C22E6E">
        <w:rPr>
          <w:rFonts w:ascii="Garamond" w:hAnsi="Garamond"/>
        </w:rPr>
        <w:t>Ing. Hana Pešková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E8AF7" w14:textId="77777777" w:rsidR="0091547D" w:rsidRDefault="0091547D" w:rsidP="00795AAC">
      <w:r>
        <w:separator/>
      </w:r>
    </w:p>
  </w:endnote>
  <w:endnote w:type="continuationSeparator" w:id="0">
    <w:p w14:paraId="1954F765" w14:textId="77777777" w:rsidR="0091547D" w:rsidRDefault="0091547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4A939ED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2A4B" w14:textId="77777777" w:rsidR="0091547D" w:rsidRDefault="0091547D" w:rsidP="00795AAC">
      <w:r>
        <w:separator/>
      </w:r>
    </w:p>
  </w:footnote>
  <w:footnote w:type="continuationSeparator" w:id="0">
    <w:p w14:paraId="7154C474" w14:textId="77777777" w:rsidR="0091547D" w:rsidRDefault="0091547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30C68"/>
    <w:rsid w:val="00035AA2"/>
    <w:rsid w:val="00037445"/>
    <w:rsid w:val="000426E9"/>
    <w:rsid w:val="0005573E"/>
    <w:rsid w:val="00055C16"/>
    <w:rsid w:val="0006325E"/>
    <w:rsid w:val="00063898"/>
    <w:rsid w:val="00063EB2"/>
    <w:rsid w:val="000640AD"/>
    <w:rsid w:val="00072B7B"/>
    <w:rsid w:val="0007506D"/>
    <w:rsid w:val="00076370"/>
    <w:rsid w:val="00083C37"/>
    <w:rsid w:val="000860B6"/>
    <w:rsid w:val="00086AE4"/>
    <w:rsid w:val="000909A0"/>
    <w:rsid w:val="00095708"/>
    <w:rsid w:val="00095E03"/>
    <w:rsid w:val="000A4564"/>
    <w:rsid w:val="000A5773"/>
    <w:rsid w:val="000A5E08"/>
    <w:rsid w:val="000B1055"/>
    <w:rsid w:val="000B3A31"/>
    <w:rsid w:val="000D05C8"/>
    <w:rsid w:val="000D6DFF"/>
    <w:rsid w:val="000D7326"/>
    <w:rsid w:val="000E3DE6"/>
    <w:rsid w:val="000E705B"/>
    <w:rsid w:val="000F34D8"/>
    <w:rsid w:val="001051FE"/>
    <w:rsid w:val="0010541F"/>
    <w:rsid w:val="001129E1"/>
    <w:rsid w:val="00113AA6"/>
    <w:rsid w:val="001142E9"/>
    <w:rsid w:val="00117C21"/>
    <w:rsid w:val="00127368"/>
    <w:rsid w:val="00134601"/>
    <w:rsid w:val="00136141"/>
    <w:rsid w:val="00137651"/>
    <w:rsid w:val="0015056F"/>
    <w:rsid w:val="0015439B"/>
    <w:rsid w:val="00155D07"/>
    <w:rsid w:val="00161A09"/>
    <w:rsid w:val="00161C21"/>
    <w:rsid w:val="00163AB5"/>
    <w:rsid w:val="001718A9"/>
    <w:rsid w:val="00175953"/>
    <w:rsid w:val="001813A1"/>
    <w:rsid w:val="00184824"/>
    <w:rsid w:val="00185EFB"/>
    <w:rsid w:val="0018706D"/>
    <w:rsid w:val="001905EC"/>
    <w:rsid w:val="001A30F6"/>
    <w:rsid w:val="001A46DB"/>
    <w:rsid w:val="001A5C42"/>
    <w:rsid w:val="001B19D4"/>
    <w:rsid w:val="001B4B7A"/>
    <w:rsid w:val="001B5234"/>
    <w:rsid w:val="001B557B"/>
    <w:rsid w:val="001C4ABC"/>
    <w:rsid w:val="001C6964"/>
    <w:rsid w:val="001D2457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364A4"/>
    <w:rsid w:val="00242C54"/>
    <w:rsid w:val="00245425"/>
    <w:rsid w:val="00245AA2"/>
    <w:rsid w:val="002504B1"/>
    <w:rsid w:val="00253A50"/>
    <w:rsid w:val="0025409E"/>
    <w:rsid w:val="00257386"/>
    <w:rsid w:val="00265E9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3024B8"/>
    <w:rsid w:val="00304FF5"/>
    <w:rsid w:val="00305BB0"/>
    <w:rsid w:val="003063D6"/>
    <w:rsid w:val="0031024E"/>
    <w:rsid w:val="00311988"/>
    <w:rsid w:val="00317204"/>
    <w:rsid w:val="00320779"/>
    <w:rsid w:val="00324905"/>
    <w:rsid w:val="00331F6E"/>
    <w:rsid w:val="003320CF"/>
    <w:rsid w:val="00342F71"/>
    <w:rsid w:val="00356341"/>
    <w:rsid w:val="00357688"/>
    <w:rsid w:val="00360903"/>
    <w:rsid w:val="00380881"/>
    <w:rsid w:val="00391221"/>
    <w:rsid w:val="00396BED"/>
    <w:rsid w:val="003A2A0C"/>
    <w:rsid w:val="003A4BA0"/>
    <w:rsid w:val="003B06D8"/>
    <w:rsid w:val="003B1B87"/>
    <w:rsid w:val="003B4D43"/>
    <w:rsid w:val="003C1FD6"/>
    <w:rsid w:val="003C685E"/>
    <w:rsid w:val="003C7A3B"/>
    <w:rsid w:val="003D08A2"/>
    <w:rsid w:val="003D116A"/>
    <w:rsid w:val="003D43B7"/>
    <w:rsid w:val="003D4537"/>
    <w:rsid w:val="003D52BD"/>
    <w:rsid w:val="003E3643"/>
    <w:rsid w:val="003E567A"/>
    <w:rsid w:val="003F167F"/>
    <w:rsid w:val="003F767D"/>
    <w:rsid w:val="00403A91"/>
    <w:rsid w:val="004059B7"/>
    <w:rsid w:val="00406F62"/>
    <w:rsid w:val="00423A32"/>
    <w:rsid w:val="00425FD2"/>
    <w:rsid w:val="004308D5"/>
    <w:rsid w:val="004376D6"/>
    <w:rsid w:val="004400E1"/>
    <w:rsid w:val="00445469"/>
    <w:rsid w:val="00455721"/>
    <w:rsid w:val="004576B0"/>
    <w:rsid w:val="00461153"/>
    <w:rsid w:val="00475615"/>
    <w:rsid w:val="0048090C"/>
    <w:rsid w:val="00481F8F"/>
    <w:rsid w:val="00485D97"/>
    <w:rsid w:val="00486215"/>
    <w:rsid w:val="00486FD6"/>
    <w:rsid w:val="004870E3"/>
    <w:rsid w:val="00487ABB"/>
    <w:rsid w:val="00490549"/>
    <w:rsid w:val="00491C13"/>
    <w:rsid w:val="00491E79"/>
    <w:rsid w:val="00495F5C"/>
    <w:rsid w:val="004A1EC3"/>
    <w:rsid w:val="004B06FE"/>
    <w:rsid w:val="004B68DB"/>
    <w:rsid w:val="004B779A"/>
    <w:rsid w:val="004C3F6F"/>
    <w:rsid w:val="004D005B"/>
    <w:rsid w:val="004D1497"/>
    <w:rsid w:val="004D64CE"/>
    <w:rsid w:val="004E3E16"/>
    <w:rsid w:val="004E4A98"/>
    <w:rsid w:val="004F0141"/>
    <w:rsid w:val="004F0DD1"/>
    <w:rsid w:val="004F13D4"/>
    <w:rsid w:val="0050547A"/>
    <w:rsid w:val="00513069"/>
    <w:rsid w:val="00513847"/>
    <w:rsid w:val="0051700E"/>
    <w:rsid w:val="00520C09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0E4A"/>
    <w:rsid w:val="005A575C"/>
    <w:rsid w:val="005C01F9"/>
    <w:rsid w:val="005D193B"/>
    <w:rsid w:val="005D7DCC"/>
    <w:rsid w:val="005E1AA8"/>
    <w:rsid w:val="005E3EAE"/>
    <w:rsid w:val="005E4569"/>
    <w:rsid w:val="005E599C"/>
    <w:rsid w:val="00602837"/>
    <w:rsid w:val="0061210B"/>
    <w:rsid w:val="006135F9"/>
    <w:rsid w:val="00617021"/>
    <w:rsid w:val="00623AA3"/>
    <w:rsid w:val="00625D52"/>
    <w:rsid w:val="00641634"/>
    <w:rsid w:val="0064432C"/>
    <w:rsid w:val="00646EF9"/>
    <w:rsid w:val="006479AD"/>
    <w:rsid w:val="006504FE"/>
    <w:rsid w:val="00650FC7"/>
    <w:rsid w:val="00651C72"/>
    <w:rsid w:val="00653C27"/>
    <w:rsid w:val="00656DDC"/>
    <w:rsid w:val="006579BB"/>
    <w:rsid w:val="006619C8"/>
    <w:rsid w:val="00670086"/>
    <w:rsid w:val="00671E84"/>
    <w:rsid w:val="00681A1B"/>
    <w:rsid w:val="00681A1D"/>
    <w:rsid w:val="006850A6"/>
    <w:rsid w:val="00694F81"/>
    <w:rsid w:val="0069594D"/>
    <w:rsid w:val="006A103B"/>
    <w:rsid w:val="006A109C"/>
    <w:rsid w:val="006A2162"/>
    <w:rsid w:val="006A2E06"/>
    <w:rsid w:val="006A5187"/>
    <w:rsid w:val="006B5028"/>
    <w:rsid w:val="006B5670"/>
    <w:rsid w:val="006C3664"/>
    <w:rsid w:val="006C69C1"/>
    <w:rsid w:val="006D0C83"/>
    <w:rsid w:val="006D2F0F"/>
    <w:rsid w:val="006D427F"/>
    <w:rsid w:val="006D6F86"/>
    <w:rsid w:val="006F7426"/>
    <w:rsid w:val="0070390B"/>
    <w:rsid w:val="00703A2F"/>
    <w:rsid w:val="0070545A"/>
    <w:rsid w:val="00711E6C"/>
    <w:rsid w:val="0072046A"/>
    <w:rsid w:val="00730286"/>
    <w:rsid w:val="007306F0"/>
    <w:rsid w:val="00730B83"/>
    <w:rsid w:val="00735FBF"/>
    <w:rsid w:val="0074137A"/>
    <w:rsid w:val="00744ED1"/>
    <w:rsid w:val="0075256F"/>
    <w:rsid w:val="00756BE6"/>
    <w:rsid w:val="00757EB6"/>
    <w:rsid w:val="00763198"/>
    <w:rsid w:val="007706A8"/>
    <w:rsid w:val="007714A1"/>
    <w:rsid w:val="007716C9"/>
    <w:rsid w:val="007718E1"/>
    <w:rsid w:val="0077537F"/>
    <w:rsid w:val="007757D2"/>
    <w:rsid w:val="00780026"/>
    <w:rsid w:val="007919B3"/>
    <w:rsid w:val="00792068"/>
    <w:rsid w:val="007933B8"/>
    <w:rsid w:val="00795AAC"/>
    <w:rsid w:val="007A5DDA"/>
    <w:rsid w:val="007C04E9"/>
    <w:rsid w:val="007C5244"/>
    <w:rsid w:val="007C63C1"/>
    <w:rsid w:val="007D473B"/>
    <w:rsid w:val="007D5726"/>
    <w:rsid w:val="007D5ACD"/>
    <w:rsid w:val="007D7BDF"/>
    <w:rsid w:val="008009FE"/>
    <w:rsid w:val="00800FB4"/>
    <w:rsid w:val="008019A2"/>
    <w:rsid w:val="00806C53"/>
    <w:rsid w:val="00822D46"/>
    <w:rsid w:val="008252D0"/>
    <w:rsid w:val="0082680D"/>
    <w:rsid w:val="00841F0D"/>
    <w:rsid w:val="00846BB6"/>
    <w:rsid w:val="00854B10"/>
    <w:rsid w:val="00857883"/>
    <w:rsid w:val="008757A5"/>
    <w:rsid w:val="008765A4"/>
    <w:rsid w:val="0088068A"/>
    <w:rsid w:val="0088554A"/>
    <w:rsid w:val="00893EAD"/>
    <w:rsid w:val="00896E6C"/>
    <w:rsid w:val="008A08E3"/>
    <w:rsid w:val="008A1498"/>
    <w:rsid w:val="008A6DE7"/>
    <w:rsid w:val="008A6E01"/>
    <w:rsid w:val="008A7444"/>
    <w:rsid w:val="008B025D"/>
    <w:rsid w:val="008B741E"/>
    <w:rsid w:val="008C2C2D"/>
    <w:rsid w:val="008D13AA"/>
    <w:rsid w:val="008D2B9F"/>
    <w:rsid w:val="008D3B99"/>
    <w:rsid w:val="008E0D1D"/>
    <w:rsid w:val="008E0F36"/>
    <w:rsid w:val="008E4A71"/>
    <w:rsid w:val="008E4AAB"/>
    <w:rsid w:val="008E694C"/>
    <w:rsid w:val="008F24EC"/>
    <w:rsid w:val="008F3D91"/>
    <w:rsid w:val="00906306"/>
    <w:rsid w:val="00914E00"/>
    <w:rsid w:val="0091547D"/>
    <w:rsid w:val="00924ABD"/>
    <w:rsid w:val="00926BB7"/>
    <w:rsid w:val="00931CC1"/>
    <w:rsid w:val="009327C4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1A7F"/>
    <w:rsid w:val="009A3D78"/>
    <w:rsid w:val="009A4E90"/>
    <w:rsid w:val="009A6752"/>
    <w:rsid w:val="009A6759"/>
    <w:rsid w:val="009A6DB1"/>
    <w:rsid w:val="009B6EFD"/>
    <w:rsid w:val="009D192E"/>
    <w:rsid w:val="009D41CD"/>
    <w:rsid w:val="009D6FA2"/>
    <w:rsid w:val="009F2F4A"/>
    <w:rsid w:val="009F34D9"/>
    <w:rsid w:val="009F41D1"/>
    <w:rsid w:val="009F4296"/>
    <w:rsid w:val="009F5288"/>
    <w:rsid w:val="009F7E69"/>
    <w:rsid w:val="00A03284"/>
    <w:rsid w:val="00A037A0"/>
    <w:rsid w:val="00A04841"/>
    <w:rsid w:val="00A059D3"/>
    <w:rsid w:val="00A06920"/>
    <w:rsid w:val="00A06C66"/>
    <w:rsid w:val="00A11873"/>
    <w:rsid w:val="00A12025"/>
    <w:rsid w:val="00A13721"/>
    <w:rsid w:val="00A23731"/>
    <w:rsid w:val="00A24677"/>
    <w:rsid w:val="00A24691"/>
    <w:rsid w:val="00A24B4C"/>
    <w:rsid w:val="00A261C0"/>
    <w:rsid w:val="00A30E5C"/>
    <w:rsid w:val="00A36CC3"/>
    <w:rsid w:val="00A377D6"/>
    <w:rsid w:val="00A436C9"/>
    <w:rsid w:val="00A467E8"/>
    <w:rsid w:val="00A51190"/>
    <w:rsid w:val="00A52154"/>
    <w:rsid w:val="00A6168F"/>
    <w:rsid w:val="00A639DA"/>
    <w:rsid w:val="00A66D1E"/>
    <w:rsid w:val="00A73695"/>
    <w:rsid w:val="00A77624"/>
    <w:rsid w:val="00A82F84"/>
    <w:rsid w:val="00A90250"/>
    <w:rsid w:val="00A90797"/>
    <w:rsid w:val="00A95B46"/>
    <w:rsid w:val="00A96FE5"/>
    <w:rsid w:val="00AA3B62"/>
    <w:rsid w:val="00AA7E60"/>
    <w:rsid w:val="00AC487C"/>
    <w:rsid w:val="00AC5408"/>
    <w:rsid w:val="00AC56B9"/>
    <w:rsid w:val="00AD09C7"/>
    <w:rsid w:val="00AD2950"/>
    <w:rsid w:val="00AD69FB"/>
    <w:rsid w:val="00AE0902"/>
    <w:rsid w:val="00AE5B0B"/>
    <w:rsid w:val="00AE67B7"/>
    <w:rsid w:val="00AE6DAB"/>
    <w:rsid w:val="00AF1C06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641E9"/>
    <w:rsid w:val="00B75A72"/>
    <w:rsid w:val="00B92754"/>
    <w:rsid w:val="00BA03D0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03AE1"/>
    <w:rsid w:val="00C053F3"/>
    <w:rsid w:val="00C11957"/>
    <w:rsid w:val="00C22E6E"/>
    <w:rsid w:val="00C232BE"/>
    <w:rsid w:val="00C27316"/>
    <w:rsid w:val="00C310DC"/>
    <w:rsid w:val="00C31F1D"/>
    <w:rsid w:val="00C36B29"/>
    <w:rsid w:val="00C4428A"/>
    <w:rsid w:val="00C45272"/>
    <w:rsid w:val="00C50FA7"/>
    <w:rsid w:val="00C633E2"/>
    <w:rsid w:val="00C667B7"/>
    <w:rsid w:val="00C70B03"/>
    <w:rsid w:val="00C72E16"/>
    <w:rsid w:val="00C82079"/>
    <w:rsid w:val="00C84E99"/>
    <w:rsid w:val="00C84FFC"/>
    <w:rsid w:val="00C858D6"/>
    <w:rsid w:val="00C861A5"/>
    <w:rsid w:val="00C87F53"/>
    <w:rsid w:val="00C87F88"/>
    <w:rsid w:val="00C95D48"/>
    <w:rsid w:val="00CA0C61"/>
    <w:rsid w:val="00CA4359"/>
    <w:rsid w:val="00CA4653"/>
    <w:rsid w:val="00CA5C46"/>
    <w:rsid w:val="00CA7135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047F"/>
    <w:rsid w:val="00D02FC0"/>
    <w:rsid w:val="00D05AA8"/>
    <w:rsid w:val="00D06321"/>
    <w:rsid w:val="00D07360"/>
    <w:rsid w:val="00D31A32"/>
    <w:rsid w:val="00D33A74"/>
    <w:rsid w:val="00D43D0D"/>
    <w:rsid w:val="00D452F8"/>
    <w:rsid w:val="00D47794"/>
    <w:rsid w:val="00D52CB4"/>
    <w:rsid w:val="00D555A3"/>
    <w:rsid w:val="00D57265"/>
    <w:rsid w:val="00D602A9"/>
    <w:rsid w:val="00D64A33"/>
    <w:rsid w:val="00D8410F"/>
    <w:rsid w:val="00DA44E6"/>
    <w:rsid w:val="00DB0A8D"/>
    <w:rsid w:val="00DB1DE5"/>
    <w:rsid w:val="00DB1E0D"/>
    <w:rsid w:val="00DB45AA"/>
    <w:rsid w:val="00DB78AF"/>
    <w:rsid w:val="00DC15A5"/>
    <w:rsid w:val="00DC5ED1"/>
    <w:rsid w:val="00DE1BD2"/>
    <w:rsid w:val="00DE4940"/>
    <w:rsid w:val="00DF16B0"/>
    <w:rsid w:val="00DF3053"/>
    <w:rsid w:val="00E01B4D"/>
    <w:rsid w:val="00E047B6"/>
    <w:rsid w:val="00E04911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092F"/>
    <w:rsid w:val="00E7390F"/>
    <w:rsid w:val="00E760B5"/>
    <w:rsid w:val="00E760FE"/>
    <w:rsid w:val="00E76393"/>
    <w:rsid w:val="00E76775"/>
    <w:rsid w:val="00E800F5"/>
    <w:rsid w:val="00E929D9"/>
    <w:rsid w:val="00E97754"/>
    <w:rsid w:val="00EB194D"/>
    <w:rsid w:val="00EB44DB"/>
    <w:rsid w:val="00EB4ACA"/>
    <w:rsid w:val="00EB5C98"/>
    <w:rsid w:val="00EB6175"/>
    <w:rsid w:val="00EB640F"/>
    <w:rsid w:val="00EB7A9F"/>
    <w:rsid w:val="00EC3FE3"/>
    <w:rsid w:val="00EC40EC"/>
    <w:rsid w:val="00EC4F3F"/>
    <w:rsid w:val="00ED64CC"/>
    <w:rsid w:val="00EE44DF"/>
    <w:rsid w:val="00EF4959"/>
    <w:rsid w:val="00F033C6"/>
    <w:rsid w:val="00F04706"/>
    <w:rsid w:val="00F0543A"/>
    <w:rsid w:val="00F228FA"/>
    <w:rsid w:val="00F247FC"/>
    <w:rsid w:val="00F405D9"/>
    <w:rsid w:val="00F40D4C"/>
    <w:rsid w:val="00F4117C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1AFA"/>
    <w:rsid w:val="00F821B8"/>
    <w:rsid w:val="00F82398"/>
    <w:rsid w:val="00F87979"/>
    <w:rsid w:val="00F919FD"/>
    <w:rsid w:val="00F94593"/>
    <w:rsid w:val="00F976E9"/>
    <w:rsid w:val="00FA1650"/>
    <w:rsid w:val="00FB284E"/>
    <w:rsid w:val="00FC0944"/>
    <w:rsid w:val="00FC18D6"/>
    <w:rsid w:val="00FC42C2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styleId="slostrnky">
    <w:name w:val="page number"/>
    <w:basedOn w:val="Standardnpsmoodstavce"/>
    <w:rsid w:val="00681A1D"/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461153"/>
  </w:style>
  <w:style w:type="character" w:customStyle="1" w:styleId="markedcontent">
    <w:name w:val="markedcontent"/>
    <w:basedOn w:val="Standardnpsmoodstavce"/>
    <w:rsid w:val="00A12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7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qbj58zW6xh+oKbSPFsIstNp4WdCdz9W/av/EHHC18dA=</DigestValue>
    </Reference>
    <Reference Type="http://www.w3.org/2000/09/xmldsig#Object" URI="#idOfficeObject">
      <DigestMethod Algorithm="http://www.w3.org/2001/04/xmlenc#sha256"/>
      <DigestValue>jZ4mL2aog48AWPZ2NDWe8ceFDRsRS3/l+NEUpH+k28w=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MqM8/z1wuQ6E90OTX9/wMZRjwI8tBoxQAJc8Cn80h+E=</DigestValue>
    </Reference>
  </SignedInfo>
  <SignatureValue>YRdDfUEeewlZil6G01IY7CNe6rqeistAN5g2IcIPl0mm5ipIifDDF8uGW/zzGpyIYOMzGeTFGl4x
gK+EnoQFAGzkxQb85t+BZF2SSTI53SPIwMyPHn2U3XVjenfLaNYe5E3N60k9PqT8OXX2K4Rtqzk/
hD5Fb2+wGaFjfGcu94BviVT6jeehljpZv6iF6Ju7+u/47DNzNoRcQchhnWwfFKbZ1JalM+anxF/F
bBu/fAIInnAdl1oNreAlXQ/1nNR12hMhEdNMFwA5Elc5rBslRI8v0YLE8yy57xA1SJ50Mvq8OPzK
ctGX+ftGUXaI+oxAGhfHsa3jN88eM0b1YMOYfg==</SignatureValue>
  <KeyInfo>
    <X509Data>
      <X509Certificate>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tCK6Zo1rkuwqJpvn46rvK7yoGzZKPrPP4wd0nJFsVds=</DigestValue>
      </Reference>
      <Reference URI="/word/document.xml?ContentType=application/vnd.openxmlformats-officedocument.wordprocessingml.document.main+xml">
        <DigestMethod Algorithm="http://www.w3.org/2001/04/xmlenc#sha256"/>
        <DigestValue>RMcZFTcgAxclxBv15NWDefuWMi0Y9qn9LHZBriXlPCY=</DigestValue>
      </Reference>
      <Reference URI="/word/endnotes.xml?ContentType=application/vnd.openxmlformats-officedocument.wordprocessingml.endnotes+xml">
        <DigestMethod Algorithm="http://www.w3.org/2001/04/xmlenc#sha256"/>
        <DigestValue>nzOjVag3qv4UiadzVuGbXafdaYYfRIKqB0Tmoz1Lo2E=</DigestValue>
      </Reference>
      <Reference URI="/word/fontTable.xml?ContentType=application/vnd.openxmlformats-officedocument.wordprocessingml.fontTable+xml">
        <DigestMethod Algorithm="http://www.w3.org/2001/04/xmlenc#sha256"/>
        <DigestValue>KB+N1XrVqFqLmxzov4Axt3ECoVL+OSh/StbWQki83ck=</DigestValue>
      </Reference>
      <Reference URI="/word/footer1.xml?ContentType=application/vnd.openxmlformats-officedocument.wordprocessingml.footer+xml">
        <DigestMethod Algorithm="http://www.w3.org/2001/04/xmlenc#sha256"/>
        <DigestValue>pmtAzIfai7A3M9qs7ZrTKOdwO1/F3Tt82/YtjxhC1mk=</DigestValue>
      </Reference>
      <Reference URI="/word/footnotes.xml?ContentType=application/vnd.openxmlformats-officedocument.wordprocessingml.footnotes+xml">
        <DigestMethod Algorithm="http://www.w3.org/2001/04/xmlenc#sha256"/>
        <DigestValue>uq9VmicvD84xB44ftFx8yIcOhUxEyEA378au2K+bIIc=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nQhHC9eoZ413JWHo88j+CaQupgIUWVbutQgO+CeTbXM=</DigestValue>
      </Reference>
      <Reference URI="/word/settings.xml?ContentType=application/vnd.openxmlformats-officedocument.wordprocessingml.settings+xml">
        <DigestMethod Algorithm="http://www.w3.org/2001/04/xmlenc#sha256"/>
        <DigestValue>1uB1M1m/3mftUNPJqpBxH5zMMwrTl8GjLP4oOjVPP+w=</DigestValue>
      </Reference>
      <Reference URI="/word/styles.xml?ContentType=application/vnd.openxmlformats-officedocument.wordprocessingml.styles+xml">
        <DigestMethod Algorithm="http://www.w3.org/2001/04/xmlenc#sha256"/>
        <DigestValue>D5+hhbCC2xPKGHbErVCta2WDqVhEGIRvWatuuv4Jwe4=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2023-03-08T08:54:47Z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2023-03-08T08:54:47Z</xd:SigningTime>
          <xd:SigningCertificate>
            <xd:Cert>
              <xd:CertDigest>
                <DigestMethod Algorithm="http://www.w3.org/2001/04/xmlenc#sha256"/>
                <DigestValue>4AP9Ci9etsZ/HsFyliUVVTnjpCcxtPAejxWik+fiqVg=</DigestValue>
              </xd:CertDigest>
              <xd:IssuerSerial>
                <X509IssuerName>CN=PostSignum Qualified CA 4, O="Česká pošta, s.p.", OID.2.5.4.97=NTRCZ-47114983, C=CZ</X509IssuerName>
                <X509SerialNumber>22864351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1AB7E-4E49-4BB0-AEC0-FB13306F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2765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Hana Pešková</cp:lastModifiedBy>
  <cp:revision>3</cp:revision>
  <cp:lastPrinted>2023-02-28T09:30:00Z</cp:lastPrinted>
  <dcterms:created xsi:type="dcterms:W3CDTF">2023-03-08T08:44:00Z</dcterms:created>
  <dcterms:modified xsi:type="dcterms:W3CDTF">2023-03-08T08:48:00Z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