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9DA6D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</w:t>
      </w:r>
      <w:r w:rsidR="004F2ED4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827443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F2ED4" w:rsidRPr="0057065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https://zakazky.zcu.cz/contract_display_5878.html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4B6D6F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241A2">
        <w:rPr>
          <w:rFonts w:ascii="Garamond" w:hAnsi="Garamond" w:cs="Arial"/>
          <w:sz w:val="22"/>
          <w:szCs w:val="22"/>
        </w:rPr>
        <w:t>1</w:t>
      </w:r>
      <w:r w:rsidR="00D03D6E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F2ED4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5D09E" w14:textId="77777777" w:rsidR="00F542A2" w:rsidRDefault="00F542A2" w:rsidP="00795AAC">
      <w:r>
        <w:separator/>
      </w:r>
    </w:p>
  </w:endnote>
  <w:endnote w:type="continuationSeparator" w:id="0">
    <w:p w14:paraId="0969F090" w14:textId="77777777" w:rsidR="00F542A2" w:rsidRDefault="00F542A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A422" w14:textId="77777777" w:rsidR="00F542A2" w:rsidRDefault="00F542A2" w:rsidP="00795AAC">
      <w:r>
        <w:separator/>
      </w:r>
    </w:p>
  </w:footnote>
  <w:footnote w:type="continuationSeparator" w:id="0">
    <w:p w14:paraId="3CE475F0" w14:textId="77777777" w:rsidR="00F542A2" w:rsidRDefault="00F542A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7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0sNvDvtUC5Xf32sgxNMkQWJgUEKWcHeFQC3Y3rDIPC4=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88c1beyQg1SK9xDYhgu5Zw4g68qOI/it1BQpNA4Kq3A=</DigestValue>
    </Reference>
  </SignedInfo>
  <SignatureValue>Y4l8WI/BsvyWva/STbO7yhK7/vQeYX1YrqnL5A6amhL4t/0yEUn6EntkfTQiM0i/n0hSIGGfs0Ku
DWic0QBEyECHEve6sq0PfpbVARsgZFpVyc28vLgVZUVpOB759iQfTj0SKHVf0U0dP/1/InZJEsdW
1r8kQsVSaTR+mR3AK+j8tL0KEjYyFkSQpiA4x9y6f7LTaivv5CW8haTKxTBZtGf+LuvdSf6cMMYi
32c/JjS+UODxpTeaeQFOXkA5ikNKLS35iSy4fE+3g9F7dh0j6rs11h0DuB3wNa/a3Er+E9Om/Yp9
iQo6lYfKBRzrr31po/BeY6TtCc+7ykRP8//akw==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iN5yGA1ZMmDynmlhMgee4AVqeGQqsdmXC0YUNXb4XxM=</DigestValue>
      </Reference>
      <Reference URI="/word/document.xml?ContentType=application/vnd.openxmlformats-officedocument.wordprocessingml.document.main+xml">
        <DigestMethod Algorithm="http://www.w3.org/2001/04/xmlenc#sha256"/>
        <DigestValue>Zjxm6T8GmgpWEQyWXyVrvw4U0gMNcnKEu8z3jNultns=</DigestValue>
      </Reference>
      <Reference URI="/word/endnotes.xml?ContentType=application/vnd.openxmlformats-officedocument.wordprocessingml.endnotes+xml">
        <DigestMethod Algorithm="http://www.w3.org/2001/04/xmlenc#sha256"/>
        <DigestValue>cqC9OJZe1HkD1NtGLlExb7LmmfLCLbpy1D5QLgjwZJg=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lZ7Fi7EMVNtJTHq5fzf/2QyXifXiU686BqL8Y1oX3Tk=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Llt2qgaPxKeXYTX6q4eCzugThTaPT1XNMnZRAiPYZ+c=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2023-03-06T08:34:44Z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2023-03-06T08:34:44Z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126</cp:revision>
  <cp:lastPrinted>2022-02-22T11:35:00Z</cp:lastPrinted>
  <dcterms:created xsi:type="dcterms:W3CDTF">2021-09-14T05:18:00Z</dcterms:created>
  <dcterms:modified xsi:type="dcterms:W3CDTF">2023-03-06T08:33:00Z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