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0F294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241A2">
        <w:rPr>
          <w:rFonts w:ascii="Garamond" w:hAnsi="Garamond"/>
          <w:sz w:val="24"/>
          <w:szCs w:val="24"/>
        </w:rPr>
        <w:t>2</w:t>
      </w:r>
      <w:r w:rsidR="00D03D6E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70AB73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03D6E" w:rsidRPr="0021033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https://zakazky.zcu.cz/contract_display_5877.html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87603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241A2">
        <w:rPr>
          <w:rFonts w:ascii="Garamond" w:hAnsi="Garamond" w:cs="Arial"/>
          <w:sz w:val="22"/>
          <w:szCs w:val="22"/>
        </w:rPr>
        <w:t>1</w:t>
      </w:r>
      <w:r w:rsidR="00D03D6E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241A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CD72D" w14:textId="77777777" w:rsidR="002E1ADD" w:rsidRDefault="002E1ADD" w:rsidP="00795AAC">
      <w:r>
        <w:separator/>
      </w:r>
    </w:p>
  </w:endnote>
  <w:endnote w:type="continuationSeparator" w:id="0">
    <w:p w14:paraId="3A5039B4" w14:textId="77777777" w:rsidR="002E1ADD" w:rsidRDefault="002E1AD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209D5" w14:textId="77777777" w:rsidR="002E1ADD" w:rsidRDefault="002E1ADD" w:rsidP="00795AAC">
      <w:r>
        <w:separator/>
      </w:r>
    </w:p>
  </w:footnote>
  <w:footnote w:type="continuationSeparator" w:id="0">
    <w:p w14:paraId="15F76705" w14:textId="77777777" w:rsidR="002E1ADD" w:rsidRDefault="002E1AD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7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qSIlwuWv3WR7V/HsA8s3On5ZleknQVDLzsDSQUEWPP0=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WSC+La/R7Hd0IA0poCX46eVLM4brxuOS1w7Inhh/AeY=</DigestValue>
    </Reference>
  </SignedInfo>
  <SignatureValue>JTro8IgzLK4XxpmQqAIceaN0NDMpYHPhpQekyztjlZHZlVZwwhiC8AGY+0QTyQ2e3szbHcRkmWSB
QuxZKeYuTwJ2epY8DDxZICznWJvholtRJSuZ/BQ4VKsO0mp09L+U7vMbC6Hg2BWIbCQ38pypkJFe
hjDbXtV9jkGrKN8Lbxeu5jJ0wbaOqFljwjc6FQPlHcKXtOq0f9V8JW9UOCGuqw9aPQj8Rfr4xj9w
AYEvxYB4Y0cPJeUa+ipu5V7tuX+/JwMbKv98BJah8dEYIgy5Mw6RXa6bVLwYGdeLcJz/O7K/qzyK
Tc1mepEbtt9Lks7K9dHRtbS8nQBj4+g3eRlKVg==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G2i+L3GJm8R7YEw86P8BgrPF3Vqju0FgtM6Ew7yLdZI=</DigestValue>
      </Reference>
      <Reference URI="/word/document.xml?ContentType=application/vnd.openxmlformats-officedocument.wordprocessingml.document.main+xml">
        <DigestMethod Algorithm="http://www.w3.org/2001/04/xmlenc#sha256"/>
        <DigestValue>/ssT1J4QwoSwUWIpy0uSodunh57tFQOunP1i3iPEQc4=</DigestValue>
      </Reference>
      <Reference URI="/word/endnotes.xml?ContentType=application/vnd.openxmlformats-officedocument.wordprocessingml.endnotes+xml">
        <DigestMethod Algorithm="http://www.w3.org/2001/04/xmlenc#sha256"/>
        <DigestValue>Kh//QTLtOiF7FMzDXVVITI7T3gh9acxIvQBBCxawFyg=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l9WBXygbS61b8da5bC0Tcl0SpZ7O/n787+Fpfq0Ergw=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vivVD/den8l9J35nd17LGYkLJVqOcX11FTFVaCoNCRI=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2023-03-06T08:16:55Z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2023-03-06T08:16:55Z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125</cp:revision>
  <cp:lastPrinted>2022-02-22T11:35:00Z</cp:lastPrinted>
  <dcterms:created xsi:type="dcterms:W3CDTF">2021-09-14T05:18:00Z</dcterms:created>
  <dcterms:modified xsi:type="dcterms:W3CDTF">2023-03-06T08:16:00Z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