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86B18C6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810CDE">
        <w:rPr>
          <w:rFonts w:ascii="Garamond" w:hAnsi="Garamond"/>
          <w:sz w:val="24"/>
          <w:szCs w:val="24"/>
        </w:rPr>
        <w:t>19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7B8B893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10CDE" w:rsidRPr="0041745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https://zakazky.zcu.cz/contract_display_5871.html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B6D031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241A2">
        <w:rPr>
          <w:rFonts w:ascii="Garamond" w:hAnsi="Garamond" w:cs="Arial"/>
          <w:sz w:val="22"/>
          <w:szCs w:val="22"/>
        </w:rPr>
        <w:t>1</w:t>
      </w:r>
      <w:r w:rsidR="00810CDE">
        <w:rPr>
          <w:rFonts w:ascii="Garamond" w:hAnsi="Garamond" w:cs="Arial"/>
          <w:sz w:val="22"/>
          <w:szCs w:val="22"/>
        </w:rPr>
        <w:t>3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D241A2">
        <w:rPr>
          <w:rFonts w:ascii="Garamond" w:hAnsi="Garamond" w:cs="Arial"/>
          <w:sz w:val="22"/>
          <w:szCs w:val="22"/>
        </w:rPr>
        <w:t>3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D241A2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42C689E6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B40B00">
        <w:rPr>
          <w:rFonts w:ascii="Garamond" w:hAnsi="Garamond" w:cs="Arial"/>
          <w:sz w:val="22"/>
          <w:szCs w:val="22"/>
        </w:rPr>
        <w:t>Ing. Petrem Hofmanem</w:t>
      </w:r>
      <w:r w:rsidR="00AA7E60" w:rsidRPr="00F54D1D">
        <w:rPr>
          <w:rFonts w:ascii="Garamond" w:hAnsi="Garamond" w:cs="Arial"/>
          <w:sz w:val="22"/>
          <w:szCs w:val="22"/>
        </w:rPr>
        <w:t xml:space="preserve">, </w:t>
      </w:r>
      <w:r w:rsidR="00B40B00">
        <w:rPr>
          <w:rFonts w:ascii="Garamond" w:hAnsi="Garamond" w:cs="Arial"/>
          <w:sz w:val="22"/>
          <w:szCs w:val="22"/>
        </w:rPr>
        <w:t>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D2F42" w14:textId="77777777" w:rsidR="005650C9" w:rsidRDefault="005650C9" w:rsidP="00795AAC">
      <w:r>
        <w:separator/>
      </w:r>
    </w:p>
  </w:endnote>
  <w:endnote w:type="continuationSeparator" w:id="0">
    <w:p w14:paraId="1429DADC" w14:textId="77777777" w:rsidR="005650C9" w:rsidRDefault="005650C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FF976" w14:textId="77777777" w:rsidR="005650C9" w:rsidRDefault="005650C9" w:rsidP="00795AAC">
      <w:r>
        <w:separator/>
      </w:r>
    </w:p>
  </w:footnote>
  <w:footnote w:type="continuationSeparator" w:id="0">
    <w:p w14:paraId="043C456D" w14:textId="77777777" w:rsidR="005650C9" w:rsidRDefault="005650C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0CD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7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w2DI+/GKEM4WVPKbK1YiOV7KcGNLH9KxcTxN9/gjCYs=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5s6R7wIGqS2Y8wMwjUiNewAFpK9EzoFfOG84n+1Ultw=</DigestValue>
    </Reference>
  </SignedInfo>
  <SignatureValue>rB/g7QLGXFaF6PfH6P5JaTj6epaBUP0YfILE+SCo381FhyDz82gYpf9xEnX/eT8+tDJQsLxTnjD5
WqoB71XQGU0UR46lRqOLQ7lPwUQp6SHncTlrh1dVfk0WN2D1dhH47sNtaINmXnbvs55xaorhI75I
bhU77hxlRPsQZkggE00ccCWYbGqxP1wZZ+xX1QCWxqRGhCijKUeUtOWw3xwcGDxnw4vaIroeqFA2
aY89+bNTXwa6x8YHwBmZ0cWy4wAJNrxfvtf7BVTeZ7/gHcOwYLRoZO6vY79FXBLXOEhQzGAnyc2h
8vu7nsI/hK3Fjs7LXCY56MR5KGGwIkfecEJQhQ==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Ju1iGvdJbmPpKfmNnNCMe+JAIQMKOjkFyhVzlAh89WQ=</DigestValue>
      </Reference>
      <Reference URI="/word/document.xml?ContentType=application/vnd.openxmlformats-officedocument.wordprocessingml.document.main+xml">
        <DigestMethod Algorithm="http://www.w3.org/2001/04/xmlenc#sha256"/>
        <DigestValue>iYIm6resgzXdZwhONWKucztt5ID5YRe3M4TkTUqMDDQ=</DigestValue>
      </Reference>
      <Reference URI="/word/endnotes.xml?ContentType=application/vnd.openxmlformats-officedocument.wordprocessingml.endnotes+xml">
        <DigestMethod Algorithm="http://www.w3.org/2001/04/xmlenc#sha256"/>
        <DigestValue>HdYu0EFJ8Jt9wINDJJ6Y/Z1wIm0eLIhE+t70HNtgspg=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ugYq8TjMFSpduN++F4n9huAsZPT47+NTKfstBKdlhDk=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PwjrEbofXYYZQRvrr8W3B7VG/un+bCNXp59vhdk/Rj8=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2023-02-28T06:50:09Z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2023-02-28T06:50:09Z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2296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125</cp:revision>
  <cp:lastPrinted>2022-02-22T11:35:00Z</cp:lastPrinted>
  <dcterms:created xsi:type="dcterms:W3CDTF">2021-09-14T05:18:00Z</dcterms:created>
  <dcterms:modified xsi:type="dcterms:W3CDTF">2023-02-28T06:50:00Z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