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A4CD57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D241A2">
        <w:rPr>
          <w:rFonts w:ascii="Garamond" w:hAnsi="Garamond"/>
          <w:sz w:val="24"/>
          <w:szCs w:val="24"/>
        </w:rPr>
        <w:t>23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4EE60C5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241A2" w:rsidRPr="00C9642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https://zakazky.zcu.cz/contract_display_5869.html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DEF5DD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241A2">
        <w:rPr>
          <w:rFonts w:ascii="Garamond" w:hAnsi="Garamond" w:cs="Arial"/>
          <w:sz w:val="22"/>
          <w:szCs w:val="22"/>
        </w:rPr>
        <w:t>10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D241A2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D241A2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D2F42" w14:textId="77777777" w:rsidR="005650C9" w:rsidRDefault="005650C9" w:rsidP="00795AAC">
      <w:r>
        <w:separator/>
      </w:r>
    </w:p>
  </w:endnote>
  <w:endnote w:type="continuationSeparator" w:id="0">
    <w:p w14:paraId="1429DADC" w14:textId="77777777" w:rsidR="005650C9" w:rsidRDefault="005650C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FF976" w14:textId="77777777" w:rsidR="005650C9" w:rsidRDefault="005650C9" w:rsidP="00795AAC">
      <w:r>
        <w:separator/>
      </w:r>
    </w:p>
  </w:footnote>
  <w:footnote w:type="continuationSeparator" w:id="0">
    <w:p w14:paraId="043C456D" w14:textId="77777777" w:rsidR="005650C9" w:rsidRDefault="005650C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6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spFOPwgBQrIFSB92iOoBmgBarNpbjcZA4SLuDtb773U=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KM2WHVykiVxhuvq0vYiPp4IsjI1+g8ZvZiLtFYCUe5U=</DigestValue>
    </Reference>
  </SignedInfo>
  <SignatureValue>ZQvZfkGyqwHSTwxZ0BUKKnZX7lTJhGFq1+VqOdvN36objUHF7I2KhSLMs/UA1jdomGwyW89a3JjV
ui64XcDmPtfjZSzKq+7zBAYuH/eQOVunJSqRt0JUOcupn9djCJH8oGVEpOpGHAwZ6frv1iM+D/DK
ZJrRHtjRd9t5SI9+vkR0nvo4N9H8j6ke0/PEqVD36aBIsRPyZ4WxupVs19WAw8BRj+t7PtZhkyd5
9Eb9vILPAbp8xNClc93fKNCtuZCRGbz3cDwZceoGIMlSYh+lJ9Y1yuC3EzDe1HhDUsFGh1JEPwWA
NBiuwY01jf+qFwiHaw7PrHGAyxetkc6JxLvTTw==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sMKkHHV7Nxb9/C8uiAGA7fTLzx6Ci+8SgD0ymheKo0g=</DigestValue>
      </Reference>
      <Reference URI="/word/document.xml?ContentType=application/vnd.openxmlformats-officedocument.wordprocessingml.document.main+xml">
        <DigestMethod Algorithm="http://www.w3.org/2001/04/xmlenc#sha256"/>
        <DigestValue>KSzPetqtAD2v2QJGcp0lL8XQlgpeGD7xlbaFHWepqto=</DigestValue>
      </Reference>
      <Reference URI="/word/endnotes.xml?ContentType=application/vnd.openxmlformats-officedocument.wordprocessingml.endnotes+xml">
        <DigestMethod Algorithm="http://www.w3.org/2001/04/xmlenc#sha256"/>
        <DigestValue>HdYu0EFJ8Jt9wINDJJ6Y/Z1wIm0eLIhE+t70HNtgspg=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ugYq8TjMFSpduN++F4n9huAsZPT47+NTKfstBKdlhDk=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knndi9h/E5yQN9hLdg8baEN3bFR3//O21MY2PrTZ+FE=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2023-02-27T13:02:44Z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2023-02-27T13:02:44Z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2296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124</cp:revision>
  <cp:lastPrinted>2022-02-22T11:35:00Z</cp:lastPrinted>
  <dcterms:created xsi:type="dcterms:W3CDTF">2021-09-14T05:18:00Z</dcterms:created>
  <dcterms:modified xsi:type="dcterms:W3CDTF">2023-02-27T13:02:00Z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