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6C439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266AB5">
        <w:rPr>
          <w:rFonts w:ascii="Garamond" w:hAnsi="Garamond"/>
          <w:sz w:val="24"/>
          <w:szCs w:val="24"/>
        </w:rPr>
        <w:t>21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4B5528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66AB5" w:rsidRPr="0060367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https://zakazky.zcu.cz/contract_display_5862.html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B869FC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D5D7A">
        <w:rPr>
          <w:rFonts w:ascii="Garamond" w:hAnsi="Garamond" w:cs="Arial"/>
          <w:sz w:val="22"/>
          <w:szCs w:val="22"/>
        </w:rPr>
        <w:t>0</w:t>
      </w:r>
      <w:r w:rsidR="00266AB5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5D5D7A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D5D7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63D40DC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5D5D7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6596C" w14:textId="77777777" w:rsidR="00326B2A" w:rsidRDefault="00326B2A" w:rsidP="00795AAC">
      <w:r>
        <w:separator/>
      </w:r>
    </w:p>
  </w:endnote>
  <w:endnote w:type="continuationSeparator" w:id="0">
    <w:p w14:paraId="0204E14D" w14:textId="77777777" w:rsidR="00326B2A" w:rsidRDefault="00326B2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DD104" w14:textId="77777777" w:rsidR="00326B2A" w:rsidRDefault="00326B2A" w:rsidP="00795AAC">
      <w:r>
        <w:separator/>
      </w:r>
    </w:p>
  </w:footnote>
  <w:footnote w:type="continuationSeparator" w:id="0">
    <w:p w14:paraId="627B20E1" w14:textId="77777777" w:rsidR="00326B2A" w:rsidRDefault="00326B2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AB5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26B2A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5D7A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3B87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6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yZoHLGqEt00UWZkZY2YCmZk04Xlkrb8vM7RE5KnyI4A=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dOnOLzoc5iv5r28d9z/vxeJZnc1NVgD0fVyRbAst3OE=</DigestValue>
    </Reference>
  </SignedInfo>
  <SignatureValue>Lhdh0eqEm5xznl04UZbDYAmG/EE1ZhoDilzIxsidapHAH7wmv5t3PWupcDg6bfnrvu5KM/jKVtXP
oPEz3CIfGeRxeNfZ2gbC/5wnsK1QwDSPaEP4hRFIEyxllX1cPJ4uwltNt5y44PjsDS98krbN0fxk
iarVP+L/EYXhbWMgnsF5SJc+MqONhxR16lFShsbEU8xlKoH896Jztmt8tVNeQfOHnoBg8F40fN/s
YjD2N63v/m+G3g6qWXpJsk2naFBdPNLUx2Fw+TgaOIRsDuOQfObtsGgia3zjvKhu3hJBSS6ciGGR
w4+ToMBYOlIuWCS2vR+0lJnYjv6y9qJePuoD3A==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p3iV4fC8ve51wOHQRY9Y06vUUXzdyLQ+cF+sQs2ejqU=</DigestValue>
      </Reference>
      <Reference URI="/word/document.xml?ContentType=application/vnd.openxmlformats-officedocument.wordprocessingml.document.main+xml">
        <DigestMethod Algorithm="http://www.w3.org/2001/04/xmlenc#sha256"/>
        <DigestValue>/gLdsuhGg+S/N+MnDYVcAy9SfDaAKFFfwTAVl/Pd0vg=</DigestValue>
      </Reference>
      <Reference URI="/word/endnotes.xml?ContentType=application/vnd.openxmlformats-officedocument.wordprocessingml.endnotes+xml">
        <DigestMethod Algorithm="http://www.w3.org/2001/04/xmlenc#sha256"/>
        <DigestValue>tt6l9oyGH7/8qQravlUS38pQLX5N0NIqvWVcFNDPgIE=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Ew26A2rQe9xp1momTqswHqMYng8wwRQstnakvchW++w=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182v6TFX65f+QTlawJYQzw1OwUz0APm+QG44Nd+OVAw=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2023-02-24T12:32:19Z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2023-02-24T12:32:19Z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2295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122</cp:revision>
  <cp:lastPrinted>2022-02-22T11:35:00Z</cp:lastPrinted>
  <dcterms:created xsi:type="dcterms:W3CDTF">2021-09-14T05:18:00Z</dcterms:created>
  <dcterms:modified xsi:type="dcterms:W3CDTF">2023-02-24T12:32:00Z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