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7A85E27"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67566">
        <w:rPr>
          <w:rFonts w:ascii="Garamond" w:hAnsi="Garamond" w:cs="Arial"/>
          <w:b/>
          <w:bCs/>
          <w:sz w:val="28"/>
          <w:szCs w:val="28"/>
        </w:rPr>
        <w:t>0</w:t>
      </w:r>
      <w:r w:rsidR="006C65D1">
        <w:rPr>
          <w:rFonts w:ascii="Garamond" w:hAnsi="Garamond" w:cs="Arial"/>
          <w:b/>
          <w:bCs/>
          <w:sz w:val="28"/>
          <w:szCs w:val="28"/>
        </w:rPr>
        <w:t>4</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B10E2CE"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567566">
        <w:rPr>
          <w:rFonts w:ascii="Garamond" w:hAnsi="Garamond" w:cs="Palatino Linotype"/>
          <w:color w:val="000000"/>
          <w:sz w:val="20"/>
          <w:szCs w:val="20"/>
        </w:rPr>
        <w:t>0</w:t>
      </w:r>
      <w:r w:rsidR="006C65D1">
        <w:rPr>
          <w:rFonts w:ascii="Garamond" w:hAnsi="Garamond" w:cs="Palatino Linotype"/>
          <w:color w:val="000000"/>
          <w:sz w:val="20"/>
          <w:szCs w:val="20"/>
        </w:rPr>
        <w:t>68</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6083F3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Ing. Petrem Hofmanem,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1B8394D" w:rsidR="00A308C5" w:rsidRPr="0004409C" w:rsidRDefault="006857FE" w:rsidP="009432DD">
            <w:pPr>
              <w:spacing w:after="0"/>
              <w:jc w:val="both"/>
              <w:rPr>
                <w:rFonts w:ascii="Garamond" w:hAnsi="Garamond"/>
                <w:sz w:val="20"/>
                <w:szCs w:val="20"/>
              </w:rPr>
            </w:pPr>
            <w:r>
              <w:rPr>
                <w:rFonts w:ascii="Garamond" w:hAnsi="Garamond"/>
                <w:sz w:val="20"/>
                <w:szCs w:val="20"/>
              </w:rPr>
              <w:t>Ing. Petr Hofman</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2AE67" w14:textId="77777777" w:rsidR="00B127E2" w:rsidRDefault="00B127E2" w:rsidP="001B2927">
      <w:pPr>
        <w:spacing w:after="0" w:line="240" w:lineRule="auto"/>
      </w:pPr>
      <w:r>
        <w:separator/>
      </w:r>
    </w:p>
  </w:endnote>
  <w:endnote w:type="continuationSeparator" w:id="0">
    <w:p w14:paraId="37D3796D" w14:textId="77777777" w:rsidR="00B127E2" w:rsidRDefault="00B127E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E6092" w14:textId="77777777" w:rsidR="00B127E2" w:rsidRDefault="00B127E2" w:rsidP="001B2927">
      <w:pPr>
        <w:spacing w:after="0" w:line="240" w:lineRule="auto"/>
      </w:pPr>
      <w:r>
        <w:separator/>
      </w:r>
    </w:p>
  </w:footnote>
  <w:footnote w:type="continuationSeparator" w:id="0">
    <w:p w14:paraId="54C77737" w14:textId="77777777" w:rsidR="00B127E2" w:rsidRDefault="00B127E2"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C8F98E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567566">
      <w:rPr>
        <w:rFonts w:ascii="Garamond" w:hAnsi="Garamond" w:cs="Palatino Linotype"/>
        <w:color w:val="000000"/>
      </w:rPr>
      <w:t>0</w:t>
    </w:r>
    <w:r w:rsidR="006C65D1">
      <w:rPr>
        <w:rFonts w:ascii="Garamond" w:hAnsi="Garamond" w:cs="Palatino Linotype"/>
        <w:color w:val="000000"/>
      </w:rPr>
      <w:t xml:space="preserve">68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K9sau19m9fA+ZhVrH6o2fYuowgfJHcvdIUAq03U9z4+fSH8VS+N0y6/mYmUTig57PE5BLJYDqFTpi43ZTImt0g==" w:salt="fhEybRi2WG/XRcEokPkxH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2143</Words>
  <Characters>12649</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67</cp:revision>
  <cp:lastPrinted>2014-05-16T09:23:00Z</cp:lastPrinted>
  <dcterms:created xsi:type="dcterms:W3CDTF">2021-10-21T06:58:00Z</dcterms:created>
  <dcterms:modified xsi:type="dcterms:W3CDTF">2023-02-21T12:36:00Z</dcterms:modified>
</cp:coreProperties>
</file>