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17B4AD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D5D7A">
        <w:rPr>
          <w:rFonts w:ascii="Garamond" w:hAnsi="Garamond"/>
          <w:sz w:val="24"/>
          <w:szCs w:val="24"/>
        </w:rPr>
        <w:t>18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02B9FB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D5D7A" w:rsidRPr="007517D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https://zakazky.zcu.cz/contract_display_5854.html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A7C74E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D5D7A">
        <w:rPr>
          <w:rFonts w:ascii="Garamond" w:hAnsi="Garamond" w:cs="Arial"/>
          <w:sz w:val="22"/>
          <w:szCs w:val="22"/>
        </w:rPr>
        <w:t>03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5D5D7A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D5D7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63D40DC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5D5D7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5EED9" w14:textId="77777777" w:rsidR="00B93B87" w:rsidRDefault="00B93B87" w:rsidP="00795AAC">
      <w:r>
        <w:separator/>
      </w:r>
    </w:p>
  </w:endnote>
  <w:endnote w:type="continuationSeparator" w:id="0">
    <w:p w14:paraId="7DC0569C" w14:textId="77777777" w:rsidR="00B93B87" w:rsidRDefault="00B93B8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2E4F8" w14:textId="77777777" w:rsidR="00B93B87" w:rsidRDefault="00B93B87" w:rsidP="00795AAC">
      <w:r>
        <w:separator/>
      </w:r>
    </w:p>
  </w:footnote>
  <w:footnote w:type="continuationSeparator" w:id="0">
    <w:p w14:paraId="4D53BC84" w14:textId="77777777" w:rsidR="00B93B87" w:rsidRDefault="00B93B8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5D7A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3B87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5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sh1yOqQDKA2KnK9exDTGzzV+MzZO5wb3BPV6WxLjJNc=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FOnIzrUvzYff20rU4fqar6ERsMAkF++BGSuKxcTWZUg=</DigestValue>
    </Reference>
  </SignedInfo>
  <SignatureValue>f56vyK7pMNsIveqCwYg+BNGvHdAau2Vn+JbjpsWTV2oqH++ZCYq0/M8SaPTx28A6izdxJEa+q7iY
nqhzgj1zBN10N1z9D7r6eZcM2XHhLbO4BdrnxSebXIGvOiPIsXutOIiV3SnU9X45yrJQ6t/WqEdv
x1rRRpP24jg7z05Brqvc+BiDS/4TWpeY15j8zqJLh4Hc0OwGehrUJitNyX+4pekqFgIIYJvkXPw4
y4unwyT6HuaHdglCqGtm6p0vdQ+NyoF1+eo3fOYlLuu8QDNhmJQypm3My5h16S1bmjvUlPQmrlYD
z9iWNrUd2zuJQqQ23A8s8Kub4880Q3B4H8mBng==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XMVF90X0o9gG5WwD9icdeFo/2qIMgWbpNVDDpHCfrvU=</DigestValue>
      </Reference>
      <Reference URI="/word/document.xml?ContentType=application/vnd.openxmlformats-officedocument.wordprocessingml.document.main+xml">
        <DigestMethod Algorithm="http://www.w3.org/2001/04/xmlenc#sha256"/>
        <DigestValue>QzTqBRIFaQpEbhpay0G7s7xdv6yVWFfKgWzrp1ENcbg=</DigestValue>
      </Reference>
      <Reference URI="/word/endnotes.xml?ContentType=application/vnd.openxmlformats-officedocument.wordprocessingml.endnotes+xml">
        <DigestMethod Algorithm="http://www.w3.org/2001/04/xmlenc#sha256"/>
        <DigestValue>+xr9lCJ5383QOE39vWCnGZ5SCWQQnK/T2O98gFZBZRE=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tU1TpnInSEkKOi2K7jueA1oNqBk0hvS955n6sD38LE4=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tixA+8Yqr1+2YFNNgen+OVFYetESaHrly46ZiYY//6M=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2023-02-20T07:24:21Z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2023-02-20T07:24:21Z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2295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121</cp:revision>
  <cp:lastPrinted>2022-02-22T11:35:00Z</cp:lastPrinted>
  <dcterms:created xsi:type="dcterms:W3CDTF">2021-09-14T05:18:00Z</dcterms:created>
  <dcterms:modified xsi:type="dcterms:W3CDTF">2023-02-20T07:24:00Z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