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074DA96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314CBC">
        <w:rPr>
          <w:rFonts w:ascii="Garamond" w:hAnsi="Garamond"/>
          <w:sz w:val="24"/>
          <w:szCs w:val="24"/>
        </w:rPr>
        <w:t>17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6898503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14CBC" w:rsidRPr="00D94A4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https://zakazky.zcu.cz/contract_display_5852.html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29AC4B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14CBC">
        <w:rPr>
          <w:rFonts w:ascii="Garamond" w:hAnsi="Garamond" w:cs="Arial"/>
          <w:sz w:val="22"/>
          <w:szCs w:val="22"/>
        </w:rPr>
        <w:t>2</w:t>
      </w:r>
      <w:r w:rsidR="00F65037">
        <w:rPr>
          <w:rFonts w:ascii="Garamond" w:hAnsi="Garamond" w:cs="Arial"/>
          <w:sz w:val="22"/>
          <w:szCs w:val="22"/>
        </w:rPr>
        <w:t>7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F65037">
        <w:rPr>
          <w:rFonts w:ascii="Garamond" w:hAnsi="Garamond" w:cs="Arial"/>
          <w:sz w:val="22"/>
          <w:szCs w:val="22"/>
        </w:rPr>
        <w:t>2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314CBC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42C689E6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B40B00">
        <w:rPr>
          <w:rFonts w:ascii="Garamond" w:hAnsi="Garamond" w:cs="Arial"/>
          <w:sz w:val="22"/>
          <w:szCs w:val="22"/>
        </w:rPr>
        <w:t>Ing. Petrem Hofmanem</w:t>
      </w:r>
      <w:r w:rsidR="00AA7E60" w:rsidRPr="00F54D1D">
        <w:rPr>
          <w:rFonts w:ascii="Garamond" w:hAnsi="Garamond" w:cs="Arial"/>
          <w:sz w:val="22"/>
          <w:szCs w:val="22"/>
        </w:rPr>
        <w:t xml:space="preserve">, </w:t>
      </w:r>
      <w:r w:rsidR="00B40B00">
        <w:rPr>
          <w:rFonts w:ascii="Garamond" w:hAnsi="Garamond" w:cs="Arial"/>
          <w:sz w:val="22"/>
          <w:szCs w:val="22"/>
        </w:rPr>
        <w:t>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D3610" w14:textId="77777777" w:rsidR="00275D26" w:rsidRDefault="00275D26" w:rsidP="00795AAC">
      <w:r>
        <w:separator/>
      </w:r>
    </w:p>
  </w:endnote>
  <w:endnote w:type="continuationSeparator" w:id="0">
    <w:p w14:paraId="5DB63D63" w14:textId="77777777" w:rsidR="00275D26" w:rsidRDefault="00275D2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EB88A" w14:textId="77777777" w:rsidR="00275D26" w:rsidRDefault="00275D26" w:rsidP="00795AAC">
      <w:r>
        <w:separator/>
      </w:r>
    </w:p>
  </w:footnote>
  <w:footnote w:type="continuationSeparator" w:id="0">
    <w:p w14:paraId="01EFD7E3" w14:textId="77777777" w:rsidR="00275D26" w:rsidRDefault="00275D2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75D26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4CBC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5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yuLztV/N8vhoCTMLxaB6wGWr5ihArm+IRTiEtBJiNvk=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TwLH3dHu8B+5UCg1/dKi0z/QWMeeKj86zFeaVJMtLvU=</DigestValue>
    </Reference>
  </SignedInfo>
  <SignatureValue>JRxNI2fdKGIoc3zPAea7WesQJoWdXbHROOhNvxs7j1wzEUIXPc3uCw15iz1nq3SrGojDE/ssDLtb
BFsSNiqWzA0REHDeS3yVxjHbVjSvpYC82+cCrHIQIOCfVhUbk5Y2L9lUGsBR0x53ifi7msUfgM+K
qJZjq0oi+Dq+QUdKy0GBqSOvTvWCR/tmHKEI6PCAbTkONTjSX/bhpISozUS/c0QRL6RpCLV+P6XL
IKXHQ2wZlzhwUu+CwzZ0q6hbvPcYHWfKdFcBS1wZwQhrZzkOrwV7P9lBZZfzLgkBloH9K4UGS3KP
w+iirQdanndx0kc6TVp3ymSz30cUpH3WAp8fUw==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QBwKJzmf48iVji3efMHp8Izk4AsXs+fVBbtJ9a37nHs=</DigestValue>
      </Reference>
      <Reference URI="/word/document.xml?ContentType=application/vnd.openxmlformats-officedocument.wordprocessingml.document.main+xml">
        <DigestMethod Algorithm="http://www.w3.org/2001/04/xmlenc#sha256"/>
        <DigestValue>vxol1wqUSzAqmsFNABT+LqukvTWZrJ7hbFf1tZkzWxY=</DigestValue>
      </Reference>
      <Reference URI="/word/endnotes.xml?ContentType=application/vnd.openxmlformats-officedocument.wordprocessingml.endnotes+xml">
        <DigestMethod Algorithm="http://www.w3.org/2001/04/xmlenc#sha256"/>
        <DigestValue>ZvgI3AZj4dI5KtJ8R5FdsJI8aKQsFpAp5dw+9e3ToIA=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lPxRMN0m5e0WcNHIf/Z2AEhdQUhg2roKMW9bPxi7a80=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6SyOUaMj4PdNuMaaMqmcH9CrNh6fW4PNP3FRLxYBfak=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2023-02-15T13:35:48Z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2023-02-15T13:35:48Z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5</Pages>
  <Words>2296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121</cp:revision>
  <cp:lastPrinted>2022-02-22T11:35:00Z</cp:lastPrinted>
  <dcterms:created xsi:type="dcterms:W3CDTF">2021-09-14T05:18:00Z</dcterms:created>
  <dcterms:modified xsi:type="dcterms:W3CDTF">2023-02-15T13:35:00Z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